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C7F" w:rsidRPr="002A5AB9" w:rsidRDefault="0026037F" w:rsidP="002A5AB9">
      <w:pPr>
        <w:pStyle w:val="Title"/>
        <w:spacing w:before="120" w:after="120" w:line="360" w:lineRule="auto"/>
        <w:contextualSpacing w:val="0"/>
      </w:pPr>
      <w:r w:rsidRPr="002A5AB9">
        <w:t>Chapter Activities</w:t>
      </w:r>
    </w:p>
    <w:p w:rsidR="007417F8" w:rsidRPr="002A5AB9" w:rsidRDefault="0026037F" w:rsidP="002A5AB9">
      <w:pPr>
        <w:pStyle w:val="Heading1"/>
        <w:spacing w:before="120" w:after="120" w:line="360" w:lineRule="auto"/>
        <w:contextualSpacing w:val="0"/>
      </w:pPr>
      <w:r w:rsidRPr="002A5AB9">
        <w:t>Chapter 13: Population and Urbanization: Living on Planet Earth</w:t>
      </w:r>
    </w:p>
    <w:p w:rsidR="00AF7785" w:rsidRPr="002A5AB9" w:rsidRDefault="0026037F" w:rsidP="002A5AB9">
      <w:pPr>
        <w:pStyle w:val="Heading2"/>
        <w:spacing w:before="120" w:after="120" w:line="360" w:lineRule="auto"/>
        <w:contextualSpacing w:val="0"/>
      </w:pPr>
      <w:r w:rsidRPr="002A5AB9">
        <w:t>Improving Your Own City</w:t>
      </w:r>
    </w:p>
    <w:p w:rsidR="00AF7785" w:rsidRPr="001D0D2C" w:rsidRDefault="009503FD" w:rsidP="002A5AB9">
      <w:pPr>
        <w:spacing w:before="120" w:after="120" w:line="360" w:lineRule="auto"/>
        <w:contextualSpacing w:val="0"/>
      </w:pPr>
      <w:r w:rsidRPr="001D0D2C">
        <w:rPr>
          <w:b/>
        </w:rPr>
        <w:t xml:space="preserve">Objective: </w:t>
      </w:r>
      <w:r w:rsidRPr="001D0D2C">
        <w:t xml:space="preserve">Students will better understand the cities </w:t>
      </w:r>
      <w:r w:rsidR="008D3442" w:rsidRPr="001D0D2C">
        <w:t xml:space="preserve">they </w:t>
      </w:r>
      <w:r w:rsidRPr="001D0D2C">
        <w:t xml:space="preserve">live in and what </w:t>
      </w:r>
      <w:proofErr w:type="gramStart"/>
      <w:r w:rsidRPr="001D0D2C">
        <w:t>can be done</w:t>
      </w:r>
      <w:proofErr w:type="gramEnd"/>
      <w:r w:rsidRPr="001D0D2C">
        <w:t xml:space="preserve"> to improve </w:t>
      </w:r>
      <w:r w:rsidR="00D437D5" w:rsidRPr="001D0D2C">
        <w:t>them</w:t>
      </w:r>
      <w:r w:rsidRPr="001D0D2C">
        <w:t>.</w:t>
      </w:r>
    </w:p>
    <w:p w:rsidR="00AF7785" w:rsidRPr="001D0D2C" w:rsidRDefault="009503FD" w:rsidP="002A5AB9">
      <w:pPr>
        <w:spacing w:before="120" w:after="120" w:line="360" w:lineRule="auto"/>
        <w:contextualSpacing w:val="0"/>
      </w:pPr>
      <w:r w:rsidRPr="001D0D2C">
        <w:rPr>
          <w:b/>
        </w:rPr>
        <w:t xml:space="preserve">Directions: </w:t>
      </w:r>
      <w:r w:rsidRPr="001D0D2C">
        <w:t xml:space="preserve">Before class, get a large map of the city. Each student (or team of students) should be given a section of the city to investigate, either by walking tour or by computer. Students should </w:t>
      </w:r>
      <w:proofErr w:type="gramStart"/>
      <w:r w:rsidRPr="001D0D2C">
        <w:t>report back</w:t>
      </w:r>
      <w:proofErr w:type="gramEnd"/>
      <w:r w:rsidRPr="001D0D2C">
        <w:t xml:space="preserve"> on the population and makeup of that area of the city</w:t>
      </w:r>
      <w:r w:rsidR="004C0351" w:rsidRPr="001D0D2C">
        <w:t>,</w:t>
      </w:r>
      <w:r w:rsidRPr="001D0D2C">
        <w:t xml:space="preserve"> including observations on the race</w:t>
      </w:r>
      <w:r w:rsidR="001E62FA" w:rsidRPr="001D0D2C">
        <w:t xml:space="preserve"> or </w:t>
      </w:r>
      <w:r w:rsidRPr="001D0D2C">
        <w:t xml:space="preserve">ethnicity and socioeconomic status of the residents. In addition, any businesses or industries should be noted. After all students have reported on the city, hold a discussion about the ways in which the city </w:t>
      </w:r>
      <w:proofErr w:type="gramStart"/>
      <w:r w:rsidRPr="001D0D2C">
        <w:t>is segregated or integrated</w:t>
      </w:r>
      <w:proofErr w:type="gramEnd"/>
      <w:r w:rsidRPr="001D0D2C">
        <w:t xml:space="preserve"> and determine which theory of urbanization </w:t>
      </w:r>
      <w:r w:rsidR="009347E5" w:rsidRPr="001D0D2C">
        <w:t xml:space="preserve">from the text </w:t>
      </w:r>
      <w:r w:rsidRPr="001D0D2C">
        <w:t>best applies.</w:t>
      </w:r>
    </w:p>
    <w:p w:rsidR="00AF7785" w:rsidRPr="001D0D2C" w:rsidRDefault="00AF7785" w:rsidP="002A5AB9">
      <w:pPr>
        <w:spacing w:before="120" w:after="120" w:line="360" w:lineRule="auto"/>
        <w:contextualSpacing w:val="0"/>
        <w:rPr>
          <w:b/>
          <w:u w:val="single"/>
        </w:rPr>
      </w:pPr>
    </w:p>
    <w:p w:rsidR="00AF7785" w:rsidRPr="002A5AB9" w:rsidRDefault="0026037F" w:rsidP="002A5AB9">
      <w:pPr>
        <w:pStyle w:val="Heading2"/>
        <w:spacing w:before="120" w:after="120" w:line="360" w:lineRule="auto"/>
        <w:contextualSpacing w:val="0"/>
      </w:pPr>
      <w:r w:rsidRPr="002A5AB9">
        <w:t>International Demography</w:t>
      </w:r>
    </w:p>
    <w:p w:rsidR="00AF7785" w:rsidRPr="001D0D2C" w:rsidRDefault="00467C60" w:rsidP="002A5AB9">
      <w:pPr>
        <w:spacing w:before="120" w:after="120" w:line="360" w:lineRule="auto"/>
        <w:contextualSpacing w:val="0"/>
      </w:pPr>
      <w:r w:rsidRPr="001D0D2C">
        <w:rPr>
          <w:b/>
        </w:rPr>
        <w:t>Objective:</w:t>
      </w:r>
      <w:r w:rsidRPr="001D0D2C">
        <w:t xml:space="preserve"> Students will learn more about the ways the populations of other countries differ from the population of the United States</w:t>
      </w:r>
      <w:r w:rsidR="00775AA4" w:rsidRPr="001D0D2C">
        <w:t xml:space="preserve"> and from </w:t>
      </w:r>
      <w:r w:rsidR="00047A66" w:rsidRPr="001D0D2C">
        <w:t>one another</w:t>
      </w:r>
      <w:r w:rsidRPr="001D0D2C">
        <w:t>.</w:t>
      </w:r>
    </w:p>
    <w:p w:rsidR="00AF7785" w:rsidRPr="001D0D2C" w:rsidRDefault="00467C60" w:rsidP="002A5AB9">
      <w:pPr>
        <w:spacing w:before="120" w:after="120" w:line="360" w:lineRule="auto"/>
        <w:contextualSpacing w:val="0"/>
      </w:pPr>
      <w:r w:rsidRPr="001D0D2C">
        <w:rPr>
          <w:b/>
        </w:rPr>
        <w:t>Directions:</w:t>
      </w:r>
      <w:r w:rsidR="0078027E" w:rsidRPr="001D0D2C">
        <w:rPr>
          <w:b/>
        </w:rPr>
        <w:t xml:space="preserve"> </w:t>
      </w:r>
      <w:r w:rsidR="0078027E" w:rsidRPr="001D0D2C">
        <w:t xml:space="preserve">Assign each student a different country from around the world by writing it on the top of their </w:t>
      </w:r>
      <w:r w:rsidR="00A068D0" w:rsidRPr="001D0D2C">
        <w:t xml:space="preserve">individual </w:t>
      </w:r>
      <w:r w:rsidR="0078027E" w:rsidRPr="001D0D2C">
        <w:t>worksheet</w:t>
      </w:r>
      <w:r w:rsidR="00A068D0" w:rsidRPr="001D0D2C">
        <w:t>s</w:t>
      </w:r>
      <w:r w:rsidR="0078027E" w:rsidRPr="001D0D2C">
        <w:t xml:space="preserve"> (follows). Give them the sheets</w:t>
      </w:r>
      <w:r w:rsidR="00A068D0" w:rsidRPr="001D0D2C">
        <w:t xml:space="preserve"> at random</w:t>
      </w:r>
      <w:r w:rsidR="0078027E" w:rsidRPr="001D0D2C">
        <w:t xml:space="preserve"> the day before population is discussed in class, and ask each to complete </w:t>
      </w:r>
      <w:r w:rsidR="00D9151C" w:rsidRPr="001D0D2C">
        <w:t xml:space="preserve">the sheet </w:t>
      </w:r>
      <w:r w:rsidR="0078027E" w:rsidRPr="001D0D2C">
        <w:t xml:space="preserve">using the provided directions and bring them back to class the next day. </w:t>
      </w:r>
      <w:r w:rsidR="00C430F5" w:rsidRPr="001D0D2C">
        <w:t>Call on selected students to discuss their findings before the class. Alternatively, you can place students into small groups (try to ensure that a variety of countries</w:t>
      </w:r>
      <w:r w:rsidR="00520DE6" w:rsidRPr="001D0D2C">
        <w:t>—</w:t>
      </w:r>
      <w:r w:rsidR="00A068D0" w:rsidRPr="001D0D2C">
        <w:t>in terms of stage of development and continent</w:t>
      </w:r>
      <w:r w:rsidR="00520DE6" w:rsidRPr="001D0D2C">
        <w:t>—</w:t>
      </w:r>
      <w:r w:rsidR="00C430F5" w:rsidRPr="001D0D2C">
        <w:t>are represented within each group) and have them present their findings to one another, comparing and contrasting the populations of their countries.</w:t>
      </w:r>
    </w:p>
    <w:p w:rsidR="00AF7785" w:rsidRPr="001D0D2C" w:rsidRDefault="005976A0" w:rsidP="002A5AB9">
      <w:pPr>
        <w:pStyle w:val="Heading1"/>
        <w:spacing w:before="120" w:after="120" w:line="360" w:lineRule="auto"/>
        <w:contextualSpacing w:val="0"/>
      </w:pPr>
      <w:r w:rsidRPr="001D0D2C">
        <w:br w:type="page"/>
      </w:r>
      <w:r w:rsidR="002A5AB9">
        <w:lastRenderedPageBreak/>
        <w:t>Your Assigned Country</w:t>
      </w:r>
    </w:p>
    <w:p w:rsidR="00AF7785" w:rsidRPr="001D0D2C" w:rsidRDefault="00AB724A" w:rsidP="002A5AB9">
      <w:pPr>
        <w:spacing w:before="120" w:after="120" w:line="360" w:lineRule="auto"/>
        <w:contextualSpacing w:val="0"/>
      </w:pPr>
      <w:r w:rsidRPr="001D0D2C">
        <w:t xml:space="preserve">To </w:t>
      </w:r>
      <w:r w:rsidR="003835E1" w:rsidRPr="001D0D2C">
        <w:t>complete the following tables, use</w:t>
      </w:r>
      <w:hyperlink r:id="rId8" w:history="1">
        <w:r w:rsidR="003835E1" w:rsidRPr="001D0D2C">
          <w:rPr>
            <w:rStyle w:val="Hyperlink"/>
          </w:rPr>
          <w:t xml:space="preserve"> http://www.census.gov/ipc/www/idbsum.html</w:t>
        </w:r>
      </w:hyperlink>
      <w:r w:rsidR="003835E1" w:rsidRPr="001D0D2C">
        <w:t xml:space="preserve"> to find the answers for this project</w:t>
      </w:r>
      <w:r w:rsidR="00520DE6" w:rsidRPr="001D0D2C">
        <w:t>.</w:t>
      </w:r>
      <w:r w:rsidR="005976A0" w:rsidRPr="001D0D2C">
        <w:rPr>
          <w:rStyle w:val="FootnoteReference"/>
        </w:rPr>
        <w:footnoteReference w:id="1"/>
      </w:r>
    </w:p>
    <w:tbl>
      <w:tblPr>
        <w:tblW w:w="9260" w:type="dxa"/>
        <w:tblInd w:w="93" w:type="dxa"/>
        <w:tblLayout w:type="fixed"/>
        <w:tblLook w:val="0000" w:firstRow="0" w:lastRow="0" w:firstColumn="0" w:lastColumn="0" w:noHBand="0" w:noVBand="0"/>
      </w:tblPr>
      <w:tblGrid>
        <w:gridCol w:w="3984"/>
        <w:gridCol w:w="2638"/>
        <w:gridCol w:w="2638"/>
      </w:tblGrid>
      <w:tr w:rsidR="00CF2E19" w:rsidRPr="001D0D2C" w:rsidTr="002A5AB9">
        <w:trPr>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single" w:sz="4" w:space="0" w:color="auto"/>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Your Country</w:t>
            </w:r>
          </w:p>
        </w:tc>
        <w:tc>
          <w:tcPr>
            <w:tcW w:w="2638" w:type="dxa"/>
            <w:tcBorders>
              <w:top w:val="single" w:sz="4" w:space="0" w:color="auto"/>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United States</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Total Population**</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1950</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6A05DF" w:rsidP="002A5AB9">
            <w:pPr>
              <w:spacing w:before="120" w:after="120" w:line="360" w:lineRule="auto"/>
              <w:ind w:left="761"/>
              <w:contextualSpacing w:val="0"/>
            </w:pPr>
            <w:r w:rsidRPr="001D0D2C">
              <w:t>2012</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2050</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70"/>
        </w:trPr>
        <w:tc>
          <w:tcPr>
            <w:tcW w:w="3984" w:type="dxa"/>
            <w:tcBorders>
              <w:top w:val="nil"/>
              <w:left w:val="single" w:sz="4" w:space="0" w:color="auto"/>
              <w:bottom w:val="single" w:sz="4" w:space="0" w:color="auto"/>
              <w:right w:val="single" w:sz="4" w:space="0" w:color="auto"/>
            </w:tcBorders>
            <w:shd w:val="clear" w:color="auto" w:fill="auto"/>
            <w:vAlign w:val="bottom"/>
          </w:tcPr>
          <w:p w:rsidR="00AF7785" w:rsidRPr="001D0D2C" w:rsidRDefault="00CF2E19" w:rsidP="002A5AB9">
            <w:pPr>
              <w:spacing w:before="120" w:after="120" w:line="360" w:lineRule="auto"/>
              <w:contextualSpacing w:val="0"/>
              <w:rPr>
                <w:b/>
                <w:bCs/>
              </w:rPr>
            </w:pPr>
            <w:r w:rsidRPr="001D0D2C">
              <w:rPr>
                <w:b/>
                <w:bCs/>
              </w:rPr>
              <w:t>Annual Period Growth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1950</w:t>
            </w:r>
            <w:r w:rsidR="00D0067E" w:rsidRPr="001D0D2C">
              <w:t>–</w:t>
            </w:r>
            <w:r w:rsidRPr="001D0D2C">
              <w:t>1960</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1990</w:t>
            </w:r>
            <w:r w:rsidR="00D0067E" w:rsidRPr="001D0D2C">
              <w:t>–</w:t>
            </w:r>
            <w:r w:rsidRPr="001D0D2C">
              <w:t>2000</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2040</w:t>
            </w:r>
            <w:r w:rsidR="00D0067E" w:rsidRPr="001D0D2C">
              <w:t>–</w:t>
            </w:r>
            <w:r w:rsidRPr="001D0D2C">
              <w:t>2050</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Life Expectancy at Birth</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2000 or 2006</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2025</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Birth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Death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Infant Mortality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Total Fertility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Net Migration Rate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Median Age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Male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8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ind w:left="761"/>
              <w:contextualSpacing w:val="0"/>
            </w:pPr>
            <w:r w:rsidRPr="001D0D2C">
              <w:t>Female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Ethnic Groups</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300"/>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Literacy Rates</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r w:rsidR="00CF2E19" w:rsidRPr="001D0D2C" w:rsidTr="002A5AB9">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rPr>
                <w:b/>
                <w:bCs/>
              </w:rPr>
            </w:pPr>
            <w:r w:rsidRPr="001D0D2C">
              <w:rPr>
                <w:b/>
                <w:bCs/>
              </w:rPr>
              <w:t>Dependency Ratio (must calculate)</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c>
          <w:tcPr>
            <w:tcW w:w="2638" w:type="dxa"/>
            <w:tcBorders>
              <w:top w:val="nil"/>
              <w:left w:val="nil"/>
              <w:bottom w:val="single" w:sz="4" w:space="0" w:color="auto"/>
              <w:right w:val="single" w:sz="4" w:space="0" w:color="auto"/>
            </w:tcBorders>
            <w:shd w:val="clear" w:color="auto" w:fill="auto"/>
            <w:noWrap/>
            <w:vAlign w:val="bottom"/>
          </w:tcPr>
          <w:p w:rsidR="00AF7785" w:rsidRPr="001D0D2C" w:rsidRDefault="00CF2E19" w:rsidP="002A5AB9">
            <w:pPr>
              <w:spacing w:before="120" w:after="120" w:line="360" w:lineRule="auto"/>
              <w:contextualSpacing w:val="0"/>
            </w:pPr>
            <w:r w:rsidRPr="001D0D2C">
              <w:t> </w:t>
            </w:r>
          </w:p>
        </w:tc>
      </w:tr>
    </w:tbl>
    <w:p w:rsidR="002A5AB9" w:rsidRDefault="002A5AB9" w:rsidP="002A5AB9">
      <w:pPr>
        <w:pStyle w:val="Heading2"/>
        <w:spacing w:before="120" w:after="120" w:line="360" w:lineRule="auto"/>
        <w:contextualSpacing w:val="0"/>
      </w:pPr>
    </w:p>
    <w:p w:rsidR="00AF7785" w:rsidRPr="002A5AB9" w:rsidRDefault="0026037F" w:rsidP="002A5AB9">
      <w:pPr>
        <w:pStyle w:val="Heading2"/>
        <w:spacing w:before="120" w:after="120" w:line="360" w:lineRule="auto"/>
        <w:contextualSpacing w:val="0"/>
      </w:pPr>
      <w:r w:rsidRPr="002A5AB9">
        <w:t>Ethnic Enclaves</w:t>
      </w:r>
    </w:p>
    <w:p w:rsidR="00AF7785" w:rsidRPr="001D0D2C" w:rsidRDefault="00521CEA" w:rsidP="002A5AB9">
      <w:pPr>
        <w:spacing w:before="120" w:after="120" w:line="360" w:lineRule="auto"/>
        <w:contextualSpacing w:val="0"/>
      </w:pPr>
      <w:r w:rsidRPr="001D0D2C">
        <w:rPr>
          <w:b/>
        </w:rPr>
        <w:t>Objective:</w:t>
      </w:r>
      <w:r w:rsidR="001A6B03" w:rsidRPr="001D0D2C">
        <w:t xml:space="preserve"> </w:t>
      </w:r>
      <w:r w:rsidR="00A15BFE" w:rsidRPr="001D0D2C">
        <w:t xml:space="preserve">One of the most fascinating parts of a major city is the ethnic enclaves that are present. This acidity will have </w:t>
      </w:r>
      <w:proofErr w:type="gramStart"/>
      <w:r w:rsidR="00A15BFE" w:rsidRPr="001D0D2C">
        <w:t>students</w:t>
      </w:r>
      <w:proofErr w:type="gramEnd"/>
      <w:r w:rsidR="00A15BFE" w:rsidRPr="001D0D2C">
        <w:t xml:space="preserve"> research ethnic enclaves to develop an appreciation of the role of these enclaves in the development of major cities.</w:t>
      </w:r>
    </w:p>
    <w:p w:rsidR="00AF7785" w:rsidRPr="001D0D2C" w:rsidRDefault="00521CEA" w:rsidP="002A5AB9">
      <w:pPr>
        <w:spacing w:before="120" w:after="120" w:line="360" w:lineRule="auto"/>
        <w:contextualSpacing w:val="0"/>
      </w:pPr>
      <w:r w:rsidRPr="001D0D2C">
        <w:rPr>
          <w:b/>
        </w:rPr>
        <w:t>Directions:</w:t>
      </w:r>
      <w:r w:rsidR="00A15BFE" w:rsidRPr="001D0D2C">
        <w:t xml:space="preserve"> Provide a list of major U</w:t>
      </w:r>
      <w:r w:rsidR="00AB724A" w:rsidRPr="001D0D2C">
        <w:t>.</w:t>
      </w:r>
      <w:r w:rsidR="00A15BFE" w:rsidRPr="001D0D2C">
        <w:t>S</w:t>
      </w:r>
      <w:r w:rsidR="00AB724A" w:rsidRPr="001D0D2C">
        <w:t>.</w:t>
      </w:r>
      <w:r w:rsidR="00A15BFE" w:rsidRPr="001D0D2C">
        <w:t xml:space="preserve"> cities and have students choose one and identify an ethnic enclave within the city’s borders. Have the students do some research on the history of the enclave and the state of the enclave today. In the next class have students discuss their findings. What did they learn about the role of enclaves in terms of immigration? What impact does this enclave have on the larger city? How has the enclave changed over the years since it </w:t>
      </w:r>
      <w:proofErr w:type="gramStart"/>
      <w:r w:rsidR="00A15BFE" w:rsidRPr="001D0D2C">
        <w:t>was originally formed</w:t>
      </w:r>
      <w:proofErr w:type="gramEnd"/>
      <w:r w:rsidR="00A15BFE" w:rsidRPr="001D0D2C">
        <w:t>?</w:t>
      </w:r>
    </w:p>
    <w:p w:rsidR="00AF7785" w:rsidRPr="001D0D2C" w:rsidRDefault="00AF7785" w:rsidP="002A5AB9">
      <w:pPr>
        <w:spacing w:before="120" w:after="120" w:line="360" w:lineRule="auto"/>
        <w:contextualSpacing w:val="0"/>
      </w:pPr>
    </w:p>
    <w:p w:rsidR="00AF7785" w:rsidRPr="002A5AB9" w:rsidRDefault="0026037F" w:rsidP="002A5AB9">
      <w:pPr>
        <w:pStyle w:val="Heading2"/>
        <w:spacing w:before="120" w:after="120" w:line="360" w:lineRule="auto"/>
        <w:contextualSpacing w:val="0"/>
      </w:pPr>
      <w:r w:rsidRPr="002A5AB9">
        <w:t>The Ideal City</w:t>
      </w:r>
    </w:p>
    <w:p w:rsidR="00AF7785" w:rsidRPr="001D0D2C" w:rsidRDefault="002641C8" w:rsidP="002A5AB9">
      <w:pPr>
        <w:spacing w:before="120" w:after="120" w:line="360" w:lineRule="auto"/>
        <w:contextualSpacing w:val="0"/>
        <w:rPr>
          <w:bCs/>
        </w:rPr>
      </w:pPr>
      <w:r w:rsidRPr="001D0D2C">
        <w:rPr>
          <w:b/>
          <w:bCs/>
        </w:rPr>
        <w:t xml:space="preserve">Objective: </w:t>
      </w:r>
      <w:r w:rsidRPr="001D0D2C">
        <w:rPr>
          <w:bCs/>
        </w:rPr>
        <w:t xml:space="preserve">Students will learn what is required to “make” </w:t>
      </w:r>
      <w:r w:rsidR="00ED128B" w:rsidRPr="001D0D2C">
        <w:rPr>
          <w:bCs/>
        </w:rPr>
        <w:t xml:space="preserve">a </w:t>
      </w:r>
      <w:r w:rsidRPr="001D0D2C">
        <w:rPr>
          <w:bCs/>
        </w:rPr>
        <w:t>city and what the differences are between small and large cities.</w:t>
      </w:r>
    </w:p>
    <w:p w:rsidR="00AF7785" w:rsidRPr="001D0D2C" w:rsidRDefault="002641C8" w:rsidP="002A5AB9">
      <w:pPr>
        <w:spacing w:before="120" w:after="120" w:line="360" w:lineRule="auto"/>
        <w:contextualSpacing w:val="0"/>
        <w:rPr>
          <w:bCs/>
        </w:rPr>
      </w:pPr>
      <w:r w:rsidRPr="001D0D2C">
        <w:rPr>
          <w:b/>
          <w:bCs/>
        </w:rPr>
        <w:t xml:space="preserve">Directions: </w:t>
      </w:r>
      <w:r w:rsidRPr="001D0D2C">
        <w:rPr>
          <w:bCs/>
        </w:rPr>
        <w:t>Break your students into small groups and have them design, from scratch, their ideal city. In doing so, tell them to address the following variables: its size, people, economy, businesses, politics, services, systems of social control, tax base, transportation system, education system, housing, culture, and types of entertainment. Have each group present their ideal city to the rest of the class. Have a discussion on the benefits of small and large cites.</w:t>
      </w:r>
    </w:p>
    <w:p w:rsidR="00AF7785" w:rsidRPr="001D0D2C" w:rsidRDefault="00AF7785" w:rsidP="002A5AB9">
      <w:pPr>
        <w:spacing w:before="120" w:after="120" w:line="360" w:lineRule="auto"/>
        <w:contextualSpacing w:val="0"/>
        <w:rPr>
          <w:b/>
          <w:bCs/>
          <w:u w:val="single"/>
        </w:rPr>
      </w:pPr>
    </w:p>
    <w:p w:rsidR="00AF7785" w:rsidRPr="002A5AB9" w:rsidRDefault="0026037F" w:rsidP="002A5AB9">
      <w:pPr>
        <w:pStyle w:val="Heading2"/>
        <w:spacing w:before="120" w:after="120" w:line="360" w:lineRule="auto"/>
        <w:contextualSpacing w:val="0"/>
      </w:pPr>
      <w:r w:rsidRPr="002A5AB9">
        <w:t>Your Country of Expertise</w:t>
      </w:r>
    </w:p>
    <w:p w:rsidR="00AF7785" w:rsidRPr="001D0D2C" w:rsidRDefault="00C414B1" w:rsidP="002A5AB9">
      <w:pPr>
        <w:spacing w:before="120" w:after="120" w:line="360" w:lineRule="auto"/>
        <w:contextualSpacing w:val="0"/>
      </w:pPr>
      <w:r w:rsidRPr="001D0D2C">
        <w:rPr>
          <w:b/>
          <w:bCs/>
        </w:rPr>
        <w:t xml:space="preserve">Objective: </w:t>
      </w:r>
      <w:r w:rsidRPr="001D0D2C">
        <w:t>To help students understand that the level</w:t>
      </w:r>
      <w:r w:rsidR="00223288" w:rsidRPr="001D0D2C">
        <w:t>s</w:t>
      </w:r>
      <w:r w:rsidRPr="001D0D2C">
        <w:t xml:space="preserve"> of poverty, urbanization, health, and education in a particular country are often related to the history of that country.</w:t>
      </w:r>
    </w:p>
    <w:p w:rsidR="00AF7785" w:rsidRPr="001D0D2C" w:rsidRDefault="00C414B1" w:rsidP="002A5AB9">
      <w:pPr>
        <w:spacing w:before="120" w:after="120" w:line="360" w:lineRule="auto"/>
        <w:contextualSpacing w:val="0"/>
      </w:pPr>
      <w:r w:rsidRPr="001D0D2C">
        <w:rPr>
          <w:b/>
          <w:bCs/>
        </w:rPr>
        <w:t>Directions:</w:t>
      </w:r>
      <w:r w:rsidRPr="001D0D2C">
        <w:t xml:space="preserve"> Give the following assignment to students to complete as individuals or in research teams. Once students have completed the out-of-class assignment, you may want to have them present their findings to the class to see the differences that exist among different parts of the world</w:t>
      </w:r>
      <w:r w:rsidR="00223288" w:rsidRPr="001D0D2C">
        <w:t>.</w:t>
      </w:r>
    </w:p>
    <w:p w:rsidR="002A5AB9" w:rsidRDefault="002A5AB9" w:rsidP="002A5AB9">
      <w:pPr>
        <w:spacing w:before="120" w:after="120" w:line="360" w:lineRule="auto"/>
        <w:contextualSpacing w:val="0"/>
        <w:rPr>
          <w:b/>
        </w:rPr>
      </w:pPr>
    </w:p>
    <w:p w:rsidR="00AF7785" w:rsidRPr="002A5AB9" w:rsidRDefault="00C414B1" w:rsidP="002A5AB9">
      <w:pPr>
        <w:pStyle w:val="Heading2"/>
        <w:spacing w:before="120" w:after="120" w:line="360" w:lineRule="auto"/>
        <w:contextualSpacing w:val="0"/>
      </w:pPr>
      <w:r w:rsidRPr="001D0D2C">
        <w:t>Your Country of Expertise</w:t>
      </w:r>
    </w:p>
    <w:p w:rsidR="00AF7785" w:rsidRPr="001D0D2C" w:rsidRDefault="00C414B1" w:rsidP="002A5AB9">
      <w:pPr>
        <w:tabs>
          <w:tab w:val="center" w:pos="4320"/>
          <w:tab w:val="left" w:pos="6720"/>
        </w:tabs>
        <w:spacing w:before="120" w:after="120" w:line="360" w:lineRule="auto"/>
        <w:contextualSpacing w:val="0"/>
      </w:pPr>
      <w:r w:rsidRPr="001D0D2C">
        <w:t>For this assignment</w:t>
      </w:r>
      <w:r w:rsidR="00223288" w:rsidRPr="001D0D2C">
        <w:t>,</w:t>
      </w:r>
      <w:r w:rsidRPr="001D0D2C">
        <w:t xml:space="preserve"> </w:t>
      </w:r>
      <w:proofErr w:type="gramStart"/>
      <w:r w:rsidRPr="001D0D2C">
        <w:t>you will be assigned a country by your instructor</w:t>
      </w:r>
      <w:proofErr w:type="gramEnd"/>
      <w:r w:rsidRPr="001D0D2C">
        <w:t>. You</w:t>
      </w:r>
      <w:r w:rsidR="002E564B" w:rsidRPr="001D0D2C">
        <w:t xml:space="preserve"> will</w:t>
      </w:r>
      <w:r w:rsidRPr="001D0D2C">
        <w:t xml:space="preserve"> be exploring different indicators of the country and connecting those to global events.</w:t>
      </w:r>
    </w:p>
    <w:p w:rsidR="00AF7785" w:rsidRPr="001D0D2C" w:rsidRDefault="00AF7785" w:rsidP="002A5AB9">
      <w:pPr>
        <w:tabs>
          <w:tab w:val="center" w:pos="4320"/>
          <w:tab w:val="left" w:pos="6720"/>
        </w:tabs>
        <w:spacing w:before="120" w:after="120" w:line="360" w:lineRule="auto"/>
        <w:contextualSpacing w:val="0"/>
      </w:pPr>
    </w:p>
    <w:p w:rsidR="00AF7785" w:rsidRPr="001D0D2C" w:rsidRDefault="00103A0F" w:rsidP="002A5AB9">
      <w:pPr>
        <w:tabs>
          <w:tab w:val="center" w:pos="4320"/>
          <w:tab w:val="left" w:pos="6720"/>
        </w:tabs>
        <w:spacing w:before="120" w:after="120" w:line="360" w:lineRule="auto"/>
        <w:contextualSpacing w:val="0"/>
      </w:pPr>
      <w:r w:rsidRPr="001D0D2C">
        <w:rPr>
          <w:b/>
        </w:rPr>
        <w:t>Please note:</w:t>
      </w:r>
      <w:r w:rsidR="00C414B1" w:rsidRPr="001D0D2C">
        <w:t xml:space="preserve"> You MUST cite any ideas that are not your original thoughts or common knowledge both in the text of your work and on a separate reference page. Failure to do so will be reported to the Committee on Academic Misconduct</w:t>
      </w:r>
      <w:r w:rsidR="00223288" w:rsidRPr="001D0D2C">
        <w:t>.</w:t>
      </w:r>
    </w:p>
    <w:p w:rsidR="00AF7785" w:rsidRPr="001D0D2C" w:rsidRDefault="00AF7785" w:rsidP="002A5AB9">
      <w:pPr>
        <w:tabs>
          <w:tab w:val="center" w:pos="4320"/>
          <w:tab w:val="left" w:pos="6720"/>
        </w:tabs>
        <w:spacing w:before="120" w:after="120" w:line="360" w:lineRule="auto"/>
        <w:contextualSpacing w:val="0"/>
      </w:pPr>
    </w:p>
    <w:p w:rsidR="00AF7785" w:rsidRPr="001D0D2C" w:rsidRDefault="00C414B1" w:rsidP="002A5AB9">
      <w:pPr>
        <w:pStyle w:val="ListParagraph"/>
        <w:numPr>
          <w:ilvl w:val="0"/>
          <w:numId w:val="26"/>
        </w:numPr>
        <w:tabs>
          <w:tab w:val="center" w:pos="4320"/>
          <w:tab w:val="left" w:pos="6720"/>
        </w:tabs>
        <w:spacing w:before="120" w:after="120" w:line="360" w:lineRule="auto"/>
        <w:contextualSpacing w:val="0"/>
      </w:pPr>
      <w:r w:rsidRPr="001D0D2C">
        <w:t>Research the history of your country and provide a brief (</w:t>
      </w:r>
      <w:r w:rsidR="00223288" w:rsidRPr="001D0D2C">
        <w:t>2- to 3-</w:t>
      </w:r>
      <w:r w:rsidRPr="001D0D2C">
        <w:t xml:space="preserve">paragraph) summary of your findings. </w:t>
      </w:r>
      <w:r w:rsidR="00D33653" w:rsidRPr="001D0D2C">
        <w:t>I</w:t>
      </w:r>
      <w:r w:rsidRPr="001D0D2C">
        <w:t>nclude things such as</w:t>
      </w:r>
      <w:r w:rsidR="00BD2E5B" w:rsidRPr="001D0D2C">
        <w:t xml:space="preserve"> the following</w:t>
      </w:r>
      <w:r w:rsidRPr="001D0D2C">
        <w:t xml:space="preserve">: </w:t>
      </w:r>
      <w:r w:rsidR="00D33653" w:rsidRPr="001D0D2C">
        <w:t>H</w:t>
      </w:r>
      <w:r w:rsidRPr="001D0D2C">
        <w:t xml:space="preserve">ow did your country develop? Was it a world superpower at some point in history? </w:t>
      </w:r>
      <w:proofErr w:type="gramStart"/>
      <w:r w:rsidRPr="001D0D2C">
        <w:t>Was it colonized</w:t>
      </w:r>
      <w:proofErr w:type="gramEnd"/>
      <w:r w:rsidRPr="001D0D2C">
        <w:t xml:space="preserve">? Have there been important wars that have affected the development of the country? </w:t>
      </w:r>
      <w:proofErr w:type="gramStart"/>
      <w:r w:rsidRPr="001D0D2C">
        <w:t>Is it considered</w:t>
      </w:r>
      <w:proofErr w:type="gramEnd"/>
      <w:r w:rsidRPr="001D0D2C">
        <w:t xml:space="preserve"> more or less developed today? What factors in the history of the country have </w:t>
      </w:r>
      <w:r w:rsidR="00735153" w:rsidRPr="001D0D2C">
        <w:t>led</w:t>
      </w:r>
      <w:r w:rsidRPr="001D0D2C">
        <w:t xml:space="preserve"> to its current stage of development?</w:t>
      </w:r>
    </w:p>
    <w:p w:rsidR="00AF7785" w:rsidRPr="001D0D2C" w:rsidRDefault="00C414B1" w:rsidP="002A5AB9">
      <w:pPr>
        <w:pStyle w:val="ListParagraph"/>
        <w:numPr>
          <w:ilvl w:val="0"/>
          <w:numId w:val="26"/>
        </w:numPr>
        <w:tabs>
          <w:tab w:val="center" w:pos="4320"/>
          <w:tab w:val="left" w:pos="6720"/>
        </w:tabs>
        <w:spacing w:before="120" w:after="120" w:line="360" w:lineRule="auto"/>
        <w:contextualSpacing w:val="0"/>
      </w:pPr>
      <w:r w:rsidRPr="001D0D2C">
        <w:t xml:space="preserve">Using a variety of international databases (listed below), answer the following questions (write approximately </w:t>
      </w:r>
      <w:proofErr w:type="gramStart"/>
      <w:r w:rsidRPr="001D0D2C">
        <w:t>1</w:t>
      </w:r>
      <w:proofErr w:type="gramEnd"/>
      <w:r w:rsidRPr="001D0D2C">
        <w:t xml:space="preserve"> paragraph for each question). </w:t>
      </w:r>
      <w:r w:rsidR="00D33653" w:rsidRPr="001D0D2C">
        <w:t>I</w:t>
      </w:r>
      <w:r w:rsidRPr="001D0D2C">
        <w:t>nclude both relevant statistics and textual explanation to answer each question. The best papers will incorporate relevant statistics (which may be different for everyone</w:t>
      </w:r>
      <w:r w:rsidR="00D33653" w:rsidRPr="001D0D2C">
        <w:t>—</w:t>
      </w:r>
      <w:r w:rsidRPr="001D0D2C">
        <w:t>demography is sometimes a creative endeavor that involves using whatever statistics we do have available</w:t>
      </w:r>
      <w:r w:rsidR="00C879AB" w:rsidRPr="001D0D2C">
        <w:t xml:space="preserve">); </w:t>
      </w:r>
      <w:r w:rsidRPr="001D0D2C">
        <w:t>fully explain what those statistics mean</w:t>
      </w:r>
      <w:r w:rsidR="00C879AB" w:rsidRPr="001D0D2C">
        <w:t xml:space="preserve">; </w:t>
      </w:r>
      <w:r w:rsidRPr="001D0D2C">
        <w:t>and support their own ascertains with relevant citations. In addition, the best papers incorporate material from lectures and past readings.</w:t>
      </w:r>
    </w:p>
    <w:p w:rsidR="00AF7785" w:rsidRPr="001D0D2C" w:rsidRDefault="00C414B1" w:rsidP="002A5AB9">
      <w:pPr>
        <w:pStyle w:val="ListParagraph"/>
        <w:numPr>
          <w:ilvl w:val="0"/>
          <w:numId w:val="27"/>
        </w:numPr>
        <w:tabs>
          <w:tab w:val="left" w:pos="900"/>
        </w:tabs>
        <w:spacing w:before="120" w:after="120" w:line="360" w:lineRule="auto"/>
      </w:pPr>
      <w:r w:rsidRPr="001D0D2C">
        <w:t>What is the rate and extent of poverty</w:t>
      </w:r>
      <w:r w:rsidR="00C879AB" w:rsidRPr="001D0D2C">
        <w:t xml:space="preserve"> or </w:t>
      </w:r>
      <w:r w:rsidRPr="001D0D2C">
        <w:t xml:space="preserve">economic prosperity in your country? What factors have </w:t>
      </w:r>
      <w:proofErr w:type="gramStart"/>
      <w:r w:rsidRPr="001D0D2C">
        <w:t>impacted</w:t>
      </w:r>
      <w:proofErr w:type="gramEnd"/>
      <w:r w:rsidRPr="001D0D2C">
        <w:t xml:space="preserve"> the economy of your country?</w:t>
      </w:r>
    </w:p>
    <w:p w:rsidR="00AF7785" w:rsidRPr="001D0D2C" w:rsidRDefault="00C414B1" w:rsidP="002A5AB9">
      <w:pPr>
        <w:pStyle w:val="ListParagraph"/>
        <w:numPr>
          <w:ilvl w:val="0"/>
          <w:numId w:val="27"/>
        </w:numPr>
        <w:tabs>
          <w:tab w:val="left" w:pos="900"/>
        </w:tabs>
        <w:spacing w:before="120" w:after="120" w:line="360" w:lineRule="auto"/>
      </w:pPr>
      <w:r w:rsidRPr="001D0D2C">
        <w:t xml:space="preserve">How urbanized is your country? How does this level of urbanization </w:t>
      </w:r>
      <w:proofErr w:type="gramStart"/>
      <w:r w:rsidRPr="001D0D2C">
        <w:t>impact</w:t>
      </w:r>
      <w:proofErr w:type="gramEnd"/>
      <w:r w:rsidRPr="001D0D2C">
        <w:t xml:space="preserve"> the economy of your country?</w:t>
      </w:r>
    </w:p>
    <w:p w:rsidR="00AF7785" w:rsidRPr="001D0D2C" w:rsidRDefault="00C414B1" w:rsidP="002A5AB9">
      <w:pPr>
        <w:pStyle w:val="ListParagraph"/>
        <w:numPr>
          <w:ilvl w:val="0"/>
          <w:numId w:val="27"/>
        </w:numPr>
        <w:tabs>
          <w:tab w:val="left" w:pos="900"/>
        </w:tabs>
        <w:spacing w:before="120" w:after="120" w:line="360" w:lineRule="auto"/>
      </w:pPr>
      <w:r w:rsidRPr="001D0D2C">
        <w:t>What is the state of education in your country? What primary challenges</w:t>
      </w:r>
      <w:r w:rsidR="00950C38" w:rsidRPr="001D0D2C">
        <w:t xml:space="preserve"> or </w:t>
      </w:r>
      <w:r w:rsidRPr="001D0D2C">
        <w:t>strengths do you see affecting the current education system?</w:t>
      </w:r>
    </w:p>
    <w:p w:rsidR="00AF7785" w:rsidRPr="001D0D2C" w:rsidRDefault="00C414B1" w:rsidP="002A5AB9">
      <w:pPr>
        <w:pStyle w:val="ListParagraph"/>
        <w:numPr>
          <w:ilvl w:val="0"/>
          <w:numId w:val="27"/>
        </w:numPr>
        <w:tabs>
          <w:tab w:val="left" w:pos="900"/>
        </w:tabs>
        <w:spacing w:before="120" w:after="120" w:line="360" w:lineRule="auto"/>
      </w:pPr>
      <w:r w:rsidRPr="001D0D2C">
        <w:t>What are some of the primary health issues in your country? What factors influence these health issues?</w:t>
      </w:r>
    </w:p>
    <w:p w:rsidR="00AF7785" w:rsidRPr="001D0D2C" w:rsidRDefault="0026037F" w:rsidP="002A5AB9">
      <w:pPr>
        <w:tabs>
          <w:tab w:val="center" w:pos="4320"/>
          <w:tab w:val="left" w:pos="6720"/>
        </w:tabs>
        <w:spacing w:before="120" w:after="120" w:line="360" w:lineRule="auto"/>
        <w:ind w:left="900" w:hanging="180"/>
      </w:pPr>
      <w:hyperlink r:id="rId9" w:anchor="m" w:history="1">
        <w:r w:rsidR="00C414B1" w:rsidRPr="001D0D2C">
          <w:rPr>
            <w:rStyle w:val="Hyperlink"/>
          </w:rPr>
          <w:t>The World Bank Activities by Country</w:t>
        </w:r>
      </w:hyperlink>
    </w:p>
    <w:p w:rsidR="00AF7785" w:rsidRPr="001D0D2C" w:rsidRDefault="0026037F" w:rsidP="002A5AB9">
      <w:pPr>
        <w:tabs>
          <w:tab w:val="center" w:pos="4320"/>
          <w:tab w:val="left" w:pos="6720"/>
        </w:tabs>
        <w:spacing w:before="120" w:after="120" w:line="360" w:lineRule="auto"/>
        <w:ind w:left="900" w:hanging="180"/>
      </w:pPr>
      <w:hyperlink r:id="rId10" w:history="1">
        <w:r w:rsidR="00C414B1" w:rsidRPr="001D0D2C">
          <w:rPr>
            <w:rStyle w:val="Hyperlink"/>
          </w:rPr>
          <w:t>The World Bank Poverty Assessments</w:t>
        </w:r>
      </w:hyperlink>
    </w:p>
    <w:p w:rsidR="00AF7785" w:rsidRPr="001D0D2C" w:rsidRDefault="0026037F" w:rsidP="002A5AB9">
      <w:pPr>
        <w:tabs>
          <w:tab w:val="center" w:pos="4320"/>
          <w:tab w:val="left" w:pos="6720"/>
        </w:tabs>
        <w:spacing w:before="120" w:after="120" w:line="360" w:lineRule="auto"/>
        <w:ind w:left="720"/>
      </w:pPr>
      <w:hyperlink r:id="rId11" w:history="1">
        <w:r w:rsidR="00C414B1" w:rsidRPr="001D0D2C">
          <w:rPr>
            <w:rStyle w:val="Hyperlink"/>
          </w:rPr>
          <w:t>U.S. Census Bureau International Database</w:t>
        </w:r>
      </w:hyperlink>
    </w:p>
    <w:p w:rsidR="00AF7785" w:rsidRPr="001D0D2C" w:rsidRDefault="0026037F" w:rsidP="002A5AB9">
      <w:pPr>
        <w:tabs>
          <w:tab w:val="center" w:pos="4320"/>
          <w:tab w:val="left" w:pos="6720"/>
        </w:tabs>
        <w:spacing w:before="120" w:after="120" w:line="360" w:lineRule="auto"/>
        <w:ind w:left="720"/>
      </w:pPr>
      <w:hyperlink r:id="rId12" w:history="1">
        <w:r w:rsidR="00C414B1" w:rsidRPr="001D0D2C">
          <w:rPr>
            <w:rStyle w:val="Hyperlink"/>
          </w:rPr>
          <w:t xml:space="preserve">CIA World </w:t>
        </w:r>
        <w:proofErr w:type="spellStart"/>
        <w:r w:rsidR="00C414B1" w:rsidRPr="001D0D2C">
          <w:rPr>
            <w:rStyle w:val="Hyperlink"/>
          </w:rPr>
          <w:t>Factbook</w:t>
        </w:r>
        <w:proofErr w:type="spellEnd"/>
      </w:hyperlink>
    </w:p>
    <w:p w:rsidR="00AF7785" w:rsidRPr="001D0D2C" w:rsidRDefault="00C414B1" w:rsidP="002A5AB9">
      <w:pPr>
        <w:pStyle w:val="ListParagraph"/>
        <w:numPr>
          <w:ilvl w:val="0"/>
          <w:numId w:val="26"/>
        </w:numPr>
        <w:spacing w:before="120" w:after="120" w:line="360" w:lineRule="auto"/>
        <w:contextualSpacing w:val="0"/>
      </w:pPr>
      <w:r w:rsidRPr="001D0D2C">
        <w:t xml:space="preserve">Using what you know about the history of your country and how it developed, how do you attribute your findings in </w:t>
      </w:r>
      <w:r w:rsidR="0024339E" w:rsidRPr="001D0D2C">
        <w:t>P</w:t>
      </w:r>
      <w:r w:rsidRPr="001D0D2C">
        <w:t xml:space="preserve">art </w:t>
      </w:r>
      <w:r w:rsidR="0024339E" w:rsidRPr="001D0D2C">
        <w:t xml:space="preserve">2 </w:t>
      </w:r>
      <w:r w:rsidRPr="001D0D2C">
        <w:t xml:space="preserve">to the historical development of your country? For example, if your country </w:t>
      </w:r>
      <w:proofErr w:type="gramStart"/>
      <w:r w:rsidRPr="001D0D2C">
        <w:t>was colonized</w:t>
      </w:r>
      <w:proofErr w:type="gramEnd"/>
      <w:r w:rsidRPr="001D0D2C">
        <w:t xml:space="preserve"> by another country that exploited it economically, how does that affect the current economy and educational system of your country? How might that colonization have </w:t>
      </w:r>
      <w:proofErr w:type="gramStart"/>
      <w:r w:rsidRPr="001D0D2C">
        <w:t>impacted</w:t>
      </w:r>
      <w:proofErr w:type="gramEnd"/>
      <w:r w:rsidRPr="001D0D2C">
        <w:t xml:space="preserve"> the health, contraceptive use, and urbanization of your citizens? (This discussion should be approximately 2</w:t>
      </w:r>
      <w:r w:rsidR="0024339E" w:rsidRPr="001D0D2C">
        <w:t>–</w:t>
      </w:r>
      <w:r w:rsidRPr="001D0D2C">
        <w:t>3 paragraphs</w:t>
      </w:r>
      <w:r w:rsidR="0024339E" w:rsidRPr="001D0D2C">
        <w:t>.</w:t>
      </w:r>
      <w:r w:rsidRPr="001D0D2C">
        <w:t>)</w:t>
      </w:r>
    </w:p>
    <w:p w:rsidR="002A5AB9" w:rsidRDefault="002A5AB9" w:rsidP="002A5AB9">
      <w:pPr>
        <w:pStyle w:val="Heading2"/>
        <w:spacing w:before="120" w:after="120" w:line="360" w:lineRule="auto"/>
        <w:contextualSpacing w:val="0"/>
      </w:pPr>
    </w:p>
    <w:p w:rsidR="00AF7785" w:rsidRPr="002A5AB9" w:rsidRDefault="0026037F" w:rsidP="002A5AB9">
      <w:pPr>
        <w:pStyle w:val="Heading2"/>
        <w:spacing w:before="120" w:after="120" w:line="360" w:lineRule="auto"/>
        <w:contextualSpacing w:val="0"/>
      </w:pPr>
      <w:r w:rsidRPr="002A5AB9">
        <w:t>Cities in the United States</w:t>
      </w:r>
    </w:p>
    <w:p w:rsidR="00AF7785" w:rsidRPr="001D0D2C" w:rsidRDefault="004D34A4" w:rsidP="002A5AB9">
      <w:pPr>
        <w:spacing w:before="120" w:after="120" w:line="360" w:lineRule="auto"/>
        <w:contextualSpacing w:val="0"/>
      </w:pPr>
      <w:r w:rsidRPr="001D0D2C">
        <w:rPr>
          <w:b/>
        </w:rPr>
        <w:t>Objective:</w:t>
      </w:r>
      <w:r w:rsidR="003A43BA" w:rsidRPr="001D0D2C">
        <w:t xml:space="preserve"> </w:t>
      </w:r>
      <w:r w:rsidRPr="001D0D2C">
        <w:t xml:space="preserve">Students will understand the various characteristics of </w:t>
      </w:r>
      <w:r w:rsidR="00AB724A" w:rsidRPr="001D0D2C">
        <w:t xml:space="preserve">U.S. </w:t>
      </w:r>
      <w:r w:rsidRPr="001D0D2C">
        <w:t>cities.</w:t>
      </w:r>
    </w:p>
    <w:p w:rsidR="00AF7785" w:rsidRPr="001D0D2C" w:rsidRDefault="004D34A4" w:rsidP="002A5AB9">
      <w:pPr>
        <w:spacing w:before="120" w:after="120" w:line="360" w:lineRule="auto"/>
        <w:contextualSpacing w:val="0"/>
      </w:pPr>
      <w:r w:rsidRPr="001D0D2C">
        <w:rPr>
          <w:b/>
        </w:rPr>
        <w:t>Directions:</w:t>
      </w:r>
      <w:r w:rsidR="003A43BA" w:rsidRPr="001D0D2C">
        <w:t xml:space="preserve"> </w:t>
      </w:r>
      <w:r w:rsidRPr="001D0D2C">
        <w:t>Assign each student a city in the United States.</w:t>
      </w:r>
      <w:r w:rsidR="003A43BA" w:rsidRPr="001D0D2C">
        <w:t xml:space="preserve"> </w:t>
      </w:r>
      <w:r w:rsidRPr="001D0D2C">
        <w:t>Have the student research:</w:t>
      </w:r>
    </w:p>
    <w:p w:rsidR="00AF7785" w:rsidRPr="001D0D2C" w:rsidRDefault="004D34A4" w:rsidP="002A5AB9">
      <w:pPr>
        <w:pStyle w:val="ListParagraph"/>
        <w:numPr>
          <w:ilvl w:val="0"/>
          <w:numId w:val="30"/>
        </w:numPr>
        <w:spacing w:before="120" w:after="120" w:line="360" w:lineRule="auto"/>
        <w:ind w:left="714" w:hanging="357"/>
      </w:pPr>
      <w:r w:rsidRPr="001D0D2C">
        <w:t>Population</w:t>
      </w:r>
    </w:p>
    <w:p w:rsidR="00AF7785" w:rsidRPr="001D0D2C" w:rsidRDefault="004D34A4" w:rsidP="002A5AB9">
      <w:pPr>
        <w:pStyle w:val="ListParagraph"/>
        <w:numPr>
          <w:ilvl w:val="0"/>
          <w:numId w:val="30"/>
        </w:numPr>
        <w:spacing w:before="120" w:after="120" w:line="360" w:lineRule="auto"/>
        <w:ind w:left="714" w:hanging="357"/>
      </w:pPr>
      <w:r w:rsidRPr="001D0D2C">
        <w:t>Crime rates</w:t>
      </w:r>
    </w:p>
    <w:p w:rsidR="00AF7785" w:rsidRPr="001D0D2C" w:rsidRDefault="004D34A4" w:rsidP="002A5AB9">
      <w:pPr>
        <w:pStyle w:val="ListParagraph"/>
        <w:numPr>
          <w:ilvl w:val="0"/>
          <w:numId w:val="30"/>
        </w:numPr>
        <w:spacing w:before="120" w:after="120" w:line="360" w:lineRule="auto"/>
        <w:ind w:left="714" w:hanging="357"/>
      </w:pPr>
      <w:r w:rsidRPr="001D0D2C">
        <w:t>Cultural attractions</w:t>
      </w:r>
    </w:p>
    <w:p w:rsidR="00AF7785" w:rsidRPr="001D0D2C" w:rsidRDefault="004D34A4" w:rsidP="002A5AB9">
      <w:pPr>
        <w:spacing w:before="120" w:after="120" w:line="360" w:lineRule="auto"/>
        <w:contextualSpacing w:val="0"/>
      </w:pPr>
      <w:r w:rsidRPr="001D0D2C">
        <w:t>Then have the students discuss their findings with the class.</w:t>
      </w:r>
      <w:r w:rsidR="003A43BA" w:rsidRPr="001D0D2C">
        <w:t xml:space="preserve"> </w:t>
      </w:r>
      <w:r w:rsidRPr="001D0D2C">
        <w:t>List on the board the various characteristics of each city and compare their findings.</w:t>
      </w:r>
    </w:p>
    <w:p w:rsidR="00AF7785" w:rsidRPr="001D0D2C" w:rsidRDefault="00AF7785" w:rsidP="002A5AB9">
      <w:pPr>
        <w:spacing w:before="120" w:after="120" w:line="360" w:lineRule="auto"/>
        <w:contextualSpacing w:val="0"/>
      </w:pPr>
    </w:p>
    <w:p w:rsidR="00AF7785" w:rsidRPr="002A5AB9" w:rsidRDefault="0026037F" w:rsidP="002A5AB9">
      <w:pPr>
        <w:pStyle w:val="Heading2"/>
        <w:spacing w:before="120" w:after="120" w:line="360" w:lineRule="auto"/>
        <w:contextualSpacing w:val="0"/>
      </w:pPr>
      <w:r w:rsidRPr="002A5AB9">
        <w:t>Cities A</w:t>
      </w:r>
      <w:bookmarkStart w:id="1" w:name="start"/>
      <w:bookmarkEnd w:id="1"/>
      <w:r w:rsidRPr="002A5AB9">
        <w:t>round the World</w:t>
      </w:r>
    </w:p>
    <w:p w:rsidR="00AF7785" w:rsidRPr="001D0D2C" w:rsidRDefault="004D34A4" w:rsidP="002A5AB9">
      <w:pPr>
        <w:spacing w:before="120" w:after="120" w:line="360" w:lineRule="auto"/>
        <w:contextualSpacing w:val="0"/>
      </w:pPr>
      <w:r w:rsidRPr="001D0D2C">
        <w:rPr>
          <w:b/>
        </w:rPr>
        <w:t>Objective</w:t>
      </w:r>
      <w:r w:rsidRPr="001D0D2C">
        <w:t>:</w:t>
      </w:r>
      <w:r w:rsidR="003A43BA" w:rsidRPr="001D0D2C">
        <w:t xml:space="preserve"> </w:t>
      </w:r>
      <w:r w:rsidRPr="001D0D2C">
        <w:t>Students will understand the characteristics of cities around the world.</w:t>
      </w:r>
    </w:p>
    <w:p w:rsidR="00653F20" w:rsidRPr="001D0D2C" w:rsidRDefault="004D34A4" w:rsidP="002A5AB9">
      <w:pPr>
        <w:spacing w:before="120" w:after="120" w:line="360" w:lineRule="auto"/>
        <w:contextualSpacing w:val="0"/>
      </w:pPr>
      <w:r w:rsidRPr="001D0D2C">
        <w:rPr>
          <w:b/>
        </w:rPr>
        <w:t>Directions:</w:t>
      </w:r>
      <w:r w:rsidR="003A43BA" w:rsidRPr="001D0D2C">
        <w:t xml:space="preserve"> </w:t>
      </w:r>
      <w:r w:rsidRPr="001D0D2C">
        <w:t xml:space="preserve">Assign to students to groups of </w:t>
      </w:r>
      <w:r w:rsidR="00650E8E" w:rsidRPr="001D0D2C">
        <w:t xml:space="preserve">four </w:t>
      </w:r>
      <w:r w:rsidRPr="001D0D2C">
        <w:t xml:space="preserve">or </w:t>
      </w:r>
      <w:r w:rsidR="00650E8E" w:rsidRPr="001D0D2C">
        <w:t>five</w:t>
      </w:r>
      <w:r w:rsidRPr="001D0D2C">
        <w:t>.</w:t>
      </w:r>
      <w:r w:rsidR="003A43BA" w:rsidRPr="001D0D2C">
        <w:t xml:space="preserve"> </w:t>
      </w:r>
      <w:r w:rsidRPr="001D0D2C">
        <w:t>Give each group a city around the world.</w:t>
      </w:r>
      <w:r w:rsidR="003A43BA" w:rsidRPr="001D0D2C">
        <w:t xml:space="preserve"> </w:t>
      </w:r>
      <w:r w:rsidRPr="001D0D2C">
        <w:t>Have the group research the demographics of the city (</w:t>
      </w:r>
      <w:r w:rsidR="00EB1EFA" w:rsidRPr="001D0D2C">
        <w:t>i.e.,</w:t>
      </w:r>
      <w:r w:rsidRPr="001D0D2C">
        <w:t xml:space="preserve"> race, population, </w:t>
      </w:r>
      <w:r w:rsidR="00DB0869" w:rsidRPr="001D0D2C">
        <w:t xml:space="preserve">and </w:t>
      </w:r>
      <w:r w:rsidRPr="001D0D2C">
        <w:t>marital norms).</w:t>
      </w:r>
      <w:r w:rsidR="003A43BA" w:rsidRPr="001D0D2C">
        <w:t xml:space="preserve"> </w:t>
      </w:r>
      <w:r w:rsidRPr="001D0D2C">
        <w:t>Discuss the group’s findings with the class and compare the characteristics of each city.</w:t>
      </w:r>
    </w:p>
    <w:sectPr w:rsidR="00653F20" w:rsidRPr="001D0D2C" w:rsidSect="002A5AB9">
      <w:headerReference w:type="default" r:id="rId13"/>
      <w:footerReference w:type="even" r:id="rId14"/>
      <w:footerReference w:type="default" r:id="rId15"/>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F20" w:rsidRDefault="00653F20">
      <w:r>
        <w:separator/>
      </w:r>
    </w:p>
  </w:endnote>
  <w:endnote w:type="continuationSeparator" w:id="0">
    <w:p w:rsidR="00653F20" w:rsidRDefault="00653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653" w:rsidRDefault="0026037F" w:rsidP="00817BCE">
    <w:pPr>
      <w:pStyle w:val="Footer"/>
      <w:framePr w:wrap="around" w:vAnchor="text" w:hAnchor="margin" w:xAlign="right" w:y="1"/>
      <w:rPr>
        <w:rStyle w:val="PageNumber"/>
      </w:rPr>
    </w:pPr>
    <w:r>
      <w:rPr>
        <w:rStyle w:val="PageNumber"/>
      </w:rPr>
      <w:fldChar w:fldCharType="begin"/>
    </w:r>
    <w:r w:rsidR="00D33653">
      <w:rPr>
        <w:rStyle w:val="PageNumber"/>
      </w:rPr>
      <w:instrText xml:space="preserve">PAGE  </w:instrText>
    </w:r>
    <w:r>
      <w:rPr>
        <w:rStyle w:val="PageNumber"/>
      </w:rPr>
      <w:fldChar w:fldCharType="end"/>
    </w:r>
  </w:p>
  <w:p w:rsidR="00D33653" w:rsidRDefault="00D33653" w:rsidP="002900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653" w:rsidRDefault="00D33653" w:rsidP="0029000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F20" w:rsidRDefault="00653F20">
      <w:r>
        <w:separator/>
      </w:r>
    </w:p>
  </w:footnote>
  <w:footnote w:type="continuationSeparator" w:id="0">
    <w:p w:rsidR="00653F20" w:rsidRDefault="00653F20">
      <w:r>
        <w:continuationSeparator/>
      </w:r>
    </w:p>
  </w:footnote>
  <w:footnote w:id="1">
    <w:p w:rsidR="00D33653" w:rsidRDefault="00D33653">
      <w:pPr>
        <w:pStyle w:val="FootnoteText"/>
      </w:pPr>
      <w:r>
        <w:rPr>
          <w:rStyle w:val="FootnoteReference"/>
        </w:rPr>
        <w:footnoteRef/>
      </w:r>
      <w:r>
        <w:t xml:space="preserve"> Thanks to</w:t>
      </w:r>
      <w:bookmarkStart w:id="0" w:name="_GoBack"/>
      <w:bookmarkEnd w:id="0"/>
      <w:r>
        <w:t xml:space="preserve"> Christie Batson, The Ohio State University, for her inspiration on this exercise.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592" w:rsidRDefault="00B11592" w:rsidP="00B11592">
    <w:pPr>
      <w:pStyle w:val="Header"/>
      <w:jc w:val="right"/>
    </w:pPr>
    <w:r>
      <w:t>Instructor Resource</w:t>
    </w:r>
  </w:p>
  <w:p w:rsidR="00B11592" w:rsidRDefault="00B11592" w:rsidP="00B11592">
    <w:pPr>
      <w:pStyle w:val="Header"/>
      <w:jc w:val="right"/>
    </w:pPr>
    <w:r>
      <w:t xml:space="preserve">Ballantine, </w:t>
    </w:r>
    <w:r>
      <w:rPr>
        <w:i/>
      </w:rPr>
      <w:t>Our Social World: Introduction to Sociology, 5e</w:t>
    </w:r>
  </w:p>
  <w:p w:rsidR="00B11592" w:rsidRDefault="00B11592" w:rsidP="00B11592">
    <w:pPr>
      <w:pStyle w:val="Header"/>
      <w:jc w:val="right"/>
    </w:pPr>
    <w:r>
      <w:t>SAGE Publishing, 2018</w:t>
    </w:r>
  </w:p>
  <w:p w:rsidR="002A5AB9" w:rsidRDefault="002A5AB9" w:rsidP="00B115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3681D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0000001"/>
    <w:multiLevelType w:val="multilevel"/>
    <w:tmpl w:val="00000000"/>
    <w:lvl w:ilvl="0">
      <w:start w:val="1"/>
      <w:numFmt w:val="upperLetter"/>
      <w:lvlText w:val="%1."/>
      <w:lvlJc w:val="left"/>
      <w:pPr>
        <w:tabs>
          <w:tab w:val="num" w:pos="1440"/>
        </w:tabs>
        <w:ind w:left="1440" w:hanging="720"/>
      </w:pPr>
      <w:rPr>
        <w:rFonts w:ascii="Times New Roman" w:hAnsi="Times New Roman"/>
        <w:sz w:val="24"/>
      </w:rPr>
    </w:lvl>
    <w:lvl w:ilvl="1">
      <w:start w:val="1"/>
      <w:numFmt w:val="decimal"/>
      <w:lvlText w:val="%2."/>
      <w:lvlJc w:val="left"/>
      <w:pPr>
        <w:tabs>
          <w:tab w:val="num" w:pos="2160"/>
        </w:tabs>
        <w:ind w:left="2160" w:hanging="720"/>
      </w:pPr>
    </w:lvl>
    <w:lvl w:ilvl="2">
      <w:start w:val="1"/>
      <w:numFmt w:val="lowerLetter"/>
      <w:lvlText w:val="%3."/>
      <w:lvlJc w:val="left"/>
      <w:pPr>
        <w:tabs>
          <w:tab w:val="num" w:pos="2880"/>
        </w:tabs>
        <w:ind w:left="2880" w:hanging="720"/>
      </w:pPr>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6" w15:restartNumberingAfterBreak="0">
    <w:nsid w:val="00000003"/>
    <w:multiLevelType w:val="multilevel"/>
    <w:tmpl w:val="00000000"/>
    <w:lvl w:ilvl="0">
      <w:start w:val="1"/>
      <w:numFmt w:val="upperLetter"/>
      <w:lvlText w:val="%1."/>
      <w:lvlJc w:val="left"/>
      <w:pPr>
        <w:tabs>
          <w:tab w:val="num" w:pos="1440"/>
        </w:tabs>
        <w:ind w:left="1440" w:hanging="720"/>
      </w:pPr>
    </w:lvl>
    <w:lvl w:ilvl="1">
      <w:start w:val="1"/>
      <w:numFmt w:val="decimal"/>
      <w:pStyle w:val="Level2"/>
      <w:lvlText w:val="%2."/>
      <w:lvlJc w:val="left"/>
      <w:pPr>
        <w:tabs>
          <w:tab w:val="num" w:pos="2160"/>
        </w:tabs>
        <w:ind w:left="2160" w:hanging="720"/>
      </w:pPr>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15:restartNumberingAfterBreak="0">
    <w:nsid w:val="00000004"/>
    <w:multiLevelType w:val="multilevel"/>
    <w:tmpl w:val="00000000"/>
    <w:lvl w:ilvl="0">
      <w:start w:val="1"/>
      <w:numFmt w:val="lowerLetter"/>
      <w:lvlText w:val="%1"/>
      <w:lvlJc w:val="left"/>
    </w:lvl>
    <w:lvl w:ilvl="1">
      <w:start w:val="1"/>
      <w:numFmt w:val="lowerLetter"/>
      <w:lvlText w:val="%2"/>
      <w:lvlJc w:val="left"/>
    </w:lvl>
    <w:lvl w:ilvl="2">
      <w:start w:val="1"/>
      <w:numFmt w:val="lowerLetter"/>
      <w:pStyle w:val="Level3"/>
      <w:lvlText w:val="%3."/>
      <w:lvlJc w:val="left"/>
      <w:pPr>
        <w:tabs>
          <w:tab w:val="num" w:pos="2880"/>
        </w:tabs>
        <w:ind w:left="2880" w:hanging="720"/>
      </w:pPr>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A"/>
    <w:multiLevelType w:val="multilevel"/>
    <w:tmpl w:val="00000000"/>
    <w:lvl w:ilvl="0">
      <w:start w:val="1"/>
      <w:numFmt w:val="decimal"/>
      <w:pStyle w:val="Level1"/>
      <w:lvlText w:val="%1)"/>
      <w:lvlJc w:val="left"/>
      <w:pPr>
        <w:tabs>
          <w:tab w:val="num" w:pos="360"/>
        </w:tabs>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447463B"/>
    <w:multiLevelType w:val="hybridMultilevel"/>
    <w:tmpl w:val="7722A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6C6B3E"/>
    <w:multiLevelType w:val="hybridMultilevel"/>
    <w:tmpl w:val="CAD25A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565437"/>
    <w:multiLevelType w:val="hybridMultilevel"/>
    <w:tmpl w:val="032AE3E0"/>
    <w:lvl w:ilvl="0" w:tplc="08090019">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4" w15:restartNumberingAfterBreak="0">
    <w:nsid w:val="2738441A"/>
    <w:multiLevelType w:val="hybridMultilevel"/>
    <w:tmpl w:val="0F78E7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73072F2"/>
    <w:multiLevelType w:val="hybridMultilevel"/>
    <w:tmpl w:val="F07A412E"/>
    <w:lvl w:ilvl="0" w:tplc="0B0E934A">
      <w:start w:val="1"/>
      <w:numFmt w:val="lowerLetter"/>
      <w:lvlText w:val="%1."/>
      <w:lvlJc w:val="left"/>
      <w:pPr>
        <w:ind w:left="9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600CE8"/>
    <w:multiLevelType w:val="hybridMultilevel"/>
    <w:tmpl w:val="7EF4C4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C47128"/>
    <w:multiLevelType w:val="hybridMultilevel"/>
    <w:tmpl w:val="06AEA358"/>
    <w:lvl w:ilvl="0" w:tplc="0B0E934A">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1" w15:restartNumberingAfterBreak="0">
    <w:nsid w:val="5B0B6BBD"/>
    <w:multiLevelType w:val="hybridMultilevel"/>
    <w:tmpl w:val="0BB0D8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A10485"/>
    <w:multiLevelType w:val="hybridMultilevel"/>
    <w:tmpl w:val="90524030"/>
    <w:lvl w:ilvl="0" w:tplc="F79A96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8F7109"/>
    <w:multiLevelType w:val="hybridMultilevel"/>
    <w:tmpl w:val="E09EB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E552D4"/>
    <w:multiLevelType w:val="hybridMultilevel"/>
    <w:tmpl w:val="481820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B426587"/>
    <w:multiLevelType w:val="hybridMultilevel"/>
    <w:tmpl w:val="34C01C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D00380A"/>
    <w:multiLevelType w:val="hybridMultilevel"/>
    <w:tmpl w:val="245E965A"/>
    <w:lvl w:ilvl="0" w:tplc="C15C96C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8"/>
  </w:num>
  <w:num w:numId="2">
    <w:abstractNumId w:val="14"/>
  </w:num>
  <w:num w:numId="3">
    <w:abstractNumId w:val="28"/>
  </w:num>
  <w:num w:numId="4">
    <w:abstractNumId w:val="9"/>
  </w:num>
  <w:num w:numId="5">
    <w:abstractNumId w:val="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8"/>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26"/>
  </w:num>
  <w:num w:numId="10">
    <w:abstractNumId w:val="21"/>
  </w:num>
  <w:num w:numId="11">
    <w:abstractNumId w:val="29"/>
  </w:num>
  <w:num w:numId="12">
    <w:abstractNumId w:val="0"/>
  </w:num>
  <w:num w:numId="13">
    <w:abstractNumId w:val="2"/>
  </w:num>
  <w:num w:numId="14">
    <w:abstractNumId w:val="12"/>
  </w:num>
  <w:num w:numId="15">
    <w:abstractNumId w:val="27"/>
  </w:num>
  <w:num w:numId="16">
    <w:abstractNumId w:val="19"/>
  </w:num>
  <w:num w:numId="17">
    <w:abstractNumId w:val="16"/>
  </w:num>
  <w:num w:numId="18">
    <w:abstractNumId w:val="17"/>
  </w:num>
  <w:num w:numId="19">
    <w:abstractNumId w:val="10"/>
  </w:num>
  <w:num w:numId="20">
    <w:abstractNumId w:val="3"/>
  </w:num>
  <w:num w:numId="21">
    <w:abstractNumId w:val="1"/>
  </w:num>
  <w:num w:numId="22">
    <w:abstractNumId w:val="4"/>
  </w:num>
  <w:num w:numId="23">
    <w:abstractNumId w:val="22"/>
  </w:num>
  <w:num w:numId="24">
    <w:abstractNumId w:val="23"/>
  </w:num>
  <w:num w:numId="25">
    <w:abstractNumId w:val="11"/>
  </w:num>
  <w:num w:numId="26">
    <w:abstractNumId w:val="25"/>
  </w:num>
  <w:num w:numId="27">
    <w:abstractNumId w:val="13"/>
  </w:num>
  <w:num w:numId="28">
    <w:abstractNumId w:val="20"/>
  </w:num>
  <w:num w:numId="29">
    <w:abstractNumId w:val="1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493BD9"/>
    <w:rsid w:val="00011400"/>
    <w:rsid w:val="00015807"/>
    <w:rsid w:val="0003479B"/>
    <w:rsid w:val="00047A66"/>
    <w:rsid w:val="0005135C"/>
    <w:rsid w:val="00097596"/>
    <w:rsid w:val="000D4DE9"/>
    <w:rsid w:val="000F1C7F"/>
    <w:rsid w:val="00103A0F"/>
    <w:rsid w:val="001073F1"/>
    <w:rsid w:val="00121DD5"/>
    <w:rsid w:val="001242AE"/>
    <w:rsid w:val="001267A8"/>
    <w:rsid w:val="00144F19"/>
    <w:rsid w:val="00145F33"/>
    <w:rsid w:val="00165313"/>
    <w:rsid w:val="00165D9B"/>
    <w:rsid w:val="0017307C"/>
    <w:rsid w:val="001A6B03"/>
    <w:rsid w:val="001D0D2C"/>
    <w:rsid w:val="001D4165"/>
    <w:rsid w:val="001E62FA"/>
    <w:rsid w:val="002209F4"/>
    <w:rsid w:val="00223288"/>
    <w:rsid w:val="00231F33"/>
    <w:rsid w:val="0024339E"/>
    <w:rsid w:val="0026037F"/>
    <w:rsid w:val="002641C8"/>
    <w:rsid w:val="00276EEB"/>
    <w:rsid w:val="00281F37"/>
    <w:rsid w:val="002870A7"/>
    <w:rsid w:val="00290005"/>
    <w:rsid w:val="002A3D50"/>
    <w:rsid w:val="002A5AB9"/>
    <w:rsid w:val="002E564B"/>
    <w:rsid w:val="002F10C8"/>
    <w:rsid w:val="00301652"/>
    <w:rsid w:val="00307CED"/>
    <w:rsid w:val="00323CCE"/>
    <w:rsid w:val="00380437"/>
    <w:rsid w:val="003835E1"/>
    <w:rsid w:val="0038397A"/>
    <w:rsid w:val="003A43BA"/>
    <w:rsid w:val="003C4F04"/>
    <w:rsid w:val="003D2A97"/>
    <w:rsid w:val="003D419A"/>
    <w:rsid w:val="003F6BB5"/>
    <w:rsid w:val="003F7C67"/>
    <w:rsid w:val="00401137"/>
    <w:rsid w:val="00427DB2"/>
    <w:rsid w:val="004365ED"/>
    <w:rsid w:val="00445BCB"/>
    <w:rsid w:val="00466423"/>
    <w:rsid w:val="00467C60"/>
    <w:rsid w:val="00493BD9"/>
    <w:rsid w:val="004A1253"/>
    <w:rsid w:val="004A1C2D"/>
    <w:rsid w:val="004A6917"/>
    <w:rsid w:val="004C0351"/>
    <w:rsid w:val="004C49AF"/>
    <w:rsid w:val="004D34A4"/>
    <w:rsid w:val="004D5D4A"/>
    <w:rsid w:val="004F6184"/>
    <w:rsid w:val="00520DE6"/>
    <w:rsid w:val="00521CEA"/>
    <w:rsid w:val="00537AF5"/>
    <w:rsid w:val="0054352D"/>
    <w:rsid w:val="00545973"/>
    <w:rsid w:val="005574D0"/>
    <w:rsid w:val="00560C39"/>
    <w:rsid w:val="005706BB"/>
    <w:rsid w:val="005976A0"/>
    <w:rsid w:val="005C4FEF"/>
    <w:rsid w:val="005E1099"/>
    <w:rsid w:val="00632AF6"/>
    <w:rsid w:val="00650E8E"/>
    <w:rsid w:val="006521B9"/>
    <w:rsid w:val="00653F20"/>
    <w:rsid w:val="0067329A"/>
    <w:rsid w:val="00690B6B"/>
    <w:rsid w:val="006A05DF"/>
    <w:rsid w:val="006C2CB9"/>
    <w:rsid w:val="006E37FE"/>
    <w:rsid w:val="006E7B74"/>
    <w:rsid w:val="007021CD"/>
    <w:rsid w:val="007207EF"/>
    <w:rsid w:val="007270C8"/>
    <w:rsid w:val="00735153"/>
    <w:rsid w:val="007417F8"/>
    <w:rsid w:val="00747ABC"/>
    <w:rsid w:val="007662BB"/>
    <w:rsid w:val="00775AA4"/>
    <w:rsid w:val="0078027E"/>
    <w:rsid w:val="007A1B2D"/>
    <w:rsid w:val="007A3508"/>
    <w:rsid w:val="007C4E58"/>
    <w:rsid w:val="007D5BB8"/>
    <w:rsid w:val="007F3845"/>
    <w:rsid w:val="00815929"/>
    <w:rsid w:val="00817BCE"/>
    <w:rsid w:val="008203CF"/>
    <w:rsid w:val="008236ED"/>
    <w:rsid w:val="008556EF"/>
    <w:rsid w:val="00862417"/>
    <w:rsid w:val="008742B2"/>
    <w:rsid w:val="00886826"/>
    <w:rsid w:val="00887F52"/>
    <w:rsid w:val="00896440"/>
    <w:rsid w:val="008970D4"/>
    <w:rsid w:val="00897E98"/>
    <w:rsid w:val="008A2A20"/>
    <w:rsid w:val="008B35FC"/>
    <w:rsid w:val="008B4268"/>
    <w:rsid w:val="008D3442"/>
    <w:rsid w:val="008F38DF"/>
    <w:rsid w:val="00901A9B"/>
    <w:rsid w:val="00903559"/>
    <w:rsid w:val="0092094D"/>
    <w:rsid w:val="009347E5"/>
    <w:rsid w:val="00941488"/>
    <w:rsid w:val="009503FD"/>
    <w:rsid w:val="00950C38"/>
    <w:rsid w:val="00973B85"/>
    <w:rsid w:val="00987D9D"/>
    <w:rsid w:val="009B5192"/>
    <w:rsid w:val="009B7FB2"/>
    <w:rsid w:val="009C225A"/>
    <w:rsid w:val="009C3D28"/>
    <w:rsid w:val="009F1749"/>
    <w:rsid w:val="00A068D0"/>
    <w:rsid w:val="00A15BFE"/>
    <w:rsid w:val="00A16C71"/>
    <w:rsid w:val="00A2289B"/>
    <w:rsid w:val="00A475E8"/>
    <w:rsid w:val="00A50AA0"/>
    <w:rsid w:val="00A5770D"/>
    <w:rsid w:val="00AA23AD"/>
    <w:rsid w:val="00AB724A"/>
    <w:rsid w:val="00AD14A3"/>
    <w:rsid w:val="00AE17E2"/>
    <w:rsid w:val="00AE4D6E"/>
    <w:rsid w:val="00AF0E2B"/>
    <w:rsid w:val="00AF284D"/>
    <w:rsid w:val="00AF7785"/>
    <w:rsid w:val="00B11592"/>
    <w:rsid w:val="00B24DC7"/>
    <w:rsid w:val="00B2514C"/>
    <w:rsid w:val="00B46F29"/>
    <w:rsid w:val="00B5487A"/>
    <w:rsid w:val="00B63544"/>
    <w:rsid w:val="00B76A61"/>
    <w:rsid w:val="00BA1FF2"/>
    <w:rsid w:val="00BA4364"/>
    <w:rsid w:val="00BB7903"/>
    <w:rsid w:val="00BB7B53"/>
    <w:rsid w:val="00BD2E5B"/>
    <w:rsid w:val="00BE4BD4"/>
    <w:rsid w:val="00C00F36"/>
    <w:rsid w:val="00C13F51"/>
    <w:rsid w:val="00C21F17"/>
    <w:rsid w:val="00C414B1"/>
    <w:rsid w:val="00C430F5"/>
    <w:rsid w:val="00C51BEF"/>
    <w:rsid w:val="00C63B28"/>
    <w:rsid w:val="00C70199"/>
    <w:rsid w:val="00C7133A"/>
    <w:rsid w:val="00C80F8A"/>
    <w:rsid w:val="00C879AB"/>
    <w:rsid w:val="00C93B37"/>
    <w:rsid w:val="00CC768A"/>
    <w:rsid w:val="00CD3D27"/>
    <w:rsid w:val="00CD7463"/>
    <w:rsid w:val="00CF2E19"/>
    <w:rsid w:val="00CF5B62"/>
    <w:rsid w:val="00D0067E"/>
    <w:rsid w:val="00D0422F"/>
    <w:rsid w:val="00D05533"/>
    <w:rsid w:val="00D33653"/>
    <w:rsid w:val="00D437D5"/>
    <w:rsid w:val="00D456DF"/>
    <w:rsid w:val="00D504D2"/>
    <w:rsid w:val="00D65A33"/>
    <w:rsid w:val="00D84725"/>
    <w:rsid w:val="00D84AF7"/>
    <w:rsid w:val="00D905CF"/>
    <w:rsid w:val="00D9151C"/>
    <w:rsid w:val="00DB0869"/>
    <w:rsid w:val="00E04C8F"/>
    <w:rsid w:val="00E13B85"/>
    <w:rsid w:val="00E14B92"/>
    <w:rsid w:val="00E22328"/>
    <w:rsid w:val="00E2294A"/>
    <w:rsid w:val="00E62218"/>
    <w:rsid w:val="00E63DCE"/>
    <w:rsid w:val="00EA2BE6"/>
    <w:rsid w:val="00EB1EFA"/>
    <w:rsid w:val="00EB48C4"/>
    <w:rsid w:val="00EB7AAE"/>
    <w:rsid w:val="00EC4CE5"/>
    <w:rsid w:val="00EC5A32"/>
    <w:rsid w:val="00ED128B"/>
    <w:rsid w:val="00EF05C1"/>
    <w:rsid w:val="00F06B7C"/>
    <w:rsid w:val="00F21926"/>
    <w:rsid w:val="00F24950"/>
    <w:rsid w:val="00F40A71"/>
    <w:rsid w:val="00F95CE0"/>
    <w:rsid w:val="00FC64EF"/>
    <w:rsid w:val="00FE6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22177ED"/>
  <w15:docId w15:val="{10B279EF-DD58-4ED8-845B-4C37A9FB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592"/>
    <w:pPr>
      <w:contextualSpacing/>
    </w:pPr>
    <w:rPr>
      <w:sz w:val="24"/>
      <w:szCs w:val="24"/>
    </w:rPr>
  </w:style>
  <w:style w:type="paragraph" w:styleId="Heading1">
    <w:name w:val="heading 1"/>
    <w:basedOn w:val="Normal"/>
    <w:next w:val="Normal"/>
    <w:link w:val="Heading1Char"/>
    <w:qFormat/>
    <w:rsid w:val="00B11592"/>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B1159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B11592"/>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AA23AD"/>
    <w:pPr>
      <w:widowControl w:val="0"/>
      <w:numPr>
        <w:numId w:val="8"/>
      </w:numPr>
      <w:ind w:left="360" w:hanging="360"/>
      <w:outlineLvl w:val="0"/>
    </w:pPr>
    <w:rPr>
      <w:snapToGrid w:val="0"/>
      <w:szCs w:val="20"/>
    </w:rPr>
  </w:style>
  <w:style w:type="paragraph" w:customStyle="1" w:styleId="Level2">
    <w:name w:val="Level 2"/>
    <w:basedOn w:val="Normal"/>
    <w:rsid w:val="00AA23AD"/>
    <w:pPr>
      <w:widowControl w:val="0"/>
      <w:numPr>
        <w:ilvl w:val="1"/>
        <w:numId w:val="6"/>
      </w:numPr>
      <w:ind w:left="2160" w:hanging="720"/>
      <w:outlineLvl w:val="1"/>
    </w:pPr>
    <w:rPr>
      <w:snapToGrid w:val="0"/>
      <w:szCs w:val="20"/>
    </w:rPr>
  </w:style>
  <w:style w:type="paragraph" w:customStyle="1" w:styleId="Level3">
    <w:name w:val="Level 3"/>
    <w:basedOn w:val="Normal"/>
    <w:rsid w:val="00AA23AD"/>
    <w:pPr>
      <w:widowControl w:val="0"/>
      <w:numPr>
        <w:ilvl w:val="2"/>
        <w:numId w:val="7"/>
      </w:numPr>
      <w:ind w:left="2880" w:hanging="720"/>
      <w:outlineLvl w:val="2"/>
    </w:pPr>
    <w:rPr>
      <w:snapToGrid w:val="0"/>
      <w:szCs w:val="20"/>
    </w:rPr>
  </w:style>
  <w:style w:type="paragraph" w:styleId="FootnoteText">
    <w:name w:val="footnote text"/>
    <w:basedOn w:val="Normal"/>
    <w:semiHidden/>
    <w:rsid w:val="003D2A97"/>
    <w:rPr>
      <w:sz w:val="20"/>
      <w:szCs w:val="20"/>
    </w:rPr>
  </w:style>
  <w:style w:type="character" w:styleId="FootnoteReference">
    <w:name w:val="footnote reference"/>
    <w:semiHidden/>
    <w:rsid w:val="003D2A97"/>
    <w:rPr>
      <w:vertAlign w:val="superscript"/>
    </w:rPr>
  </w:style>
  <w:style w:type="character" w:styleId="Hyperlink">
    <w:name w:val="Hyperlink"/>
    <w:uiPriority w:val="99"/>
    <w:unhideWhenUsed/>
    <w:rsid w:val="00B11592"/>
    <w:rPr>
      <w:color w:val="0000FF"/>
      <w:u w:val="single"/>
    </w:rPr>
  </w:style>
  <w:style w:type="character" w:styleId="FollowedHyperlink">
    <w:name w:val="FollowedHyperlink"/>
    <w:rsid w:val="003835E1"/>
    <w:rPr>
      <w:color w:val="800080"/>
      <w:u w:val="single"/>
    </w:rPr>
  </w:style>
  <w:style w:type="paragraph" w:styleId="Header">
    <w:name w:val="header"/>
    <w:basedOn w:val="Normal"/>
    <w:link w:val="HeaderChar"/>
    <w:rsid w:val="00B11592"/>
    <w:pPr>
      <w:tabs>
        <w:tab w:val="center" w:pos="4320"/>
        <w:tab w:val="right" w:pos="8640"/>
      </w:tabs>
    </w:pPr>
  </w:style>
  <w:style w:type="paragraph" w:styleId="Footer">
    <w:name w:val="footer"/>
    <w:basedOn w:val="Normal"/>
    <w:link w:val="FooterChar"/>
    <w:rsid w:val="00B11592"/>
    <w:pPr>
      <w:tabs>
        <w:tab w:val="center" w:pos="4680"/>
        <w:tab w:val="right" w:pos="9360"/>
      </w:tabs>
    </w:pPr>
  </w:style>
  <w:style w:type="character" w:styleId="PageNumber">
    <w:name w:val="page number"/>
    <w:basedOn w:val="DefaultParagraphFont"/>
    <w:rsid w:val="00B11592"/>
  </w:style>
  <w:style w:type="character" w:customStyle="1" w:styleId="HeaderChar">
    <w:name w:val="Header Char"/>
    <w:link w:val="Header"/>
    <w:rsid w:val="00D05533"/>
    <w:rPr>
      <w:sz w:val="24"/>
      <w:szCs w:val="24"/>
    </w:rPr>
  </w:style>
  <w:style w:type="paragraph" w:styleId="BalloonText">
    <w:name w:val="Balloon Text"/>
    <w:basedOn w:val="Normal"/>
    <w:link w:val="BalloonTextChar"/>
    <w:rsid w:val="00B11592"/>
    <w:rPr>
      <w:rFonts w:ascii="Tahoma" w:hAnsi="Tahoma" w:cs="Tahoma"/>
      <w:sz w:val="16"/>
      <w:szCs w:val="16"/>
    </w:rPr>
  </w:style>
  <w:style w:type="character" w:customStyle="1" w:styleId="BalloonTextChar">
    <w:name w:val="Balloon Text Char"/>
    <w:basedOn w:val="DefaultParagraphFont"/>
    <w:link w:val="BalloonText"/>
    <w:rsid w:val="00B11592"/>
    <w:rPr>
      <w:rFonts w:ascii="Tahoma" w:hAnsi="Tahoma" w:cs="Tahoma"/>
      <w:sz w:val="16"/>
      <w:szCs w:val="16"/>
    </w:rPr>
  </w:style>
  <w:style w:type="character" w:styleId="CommentReference">
    <w:name w:val="annotation reference"/>
    <w:rsid w:val="0038397A"/>
    <w:rPr>
      <w:sz w:val="18"/>
      <w:szCs w:val="18"/>
    </w:rPr>
  </w:style>
  <w:style w:type="paragraph" w:styleId="CommentText">
    <w:name w:val="annotation text"/>
    <w:basedOn w:val="Normal"/>
    <w:link w:val="CommentTextChar"/>
    <w:rsid w:val="0038397A"/>
  </w:style>
  <w:style w:type="character" w:customStyle="1" w:styleId="CommentTextChar">
    <w:name w:val="Comment Text Char"/>
    <w:link w:val="CommentText"/>
    <w:rsid w:val="0038397A"/>
    <w:rPr>
      <w:sz w:val="24"/>
      <w:szCs w:val="24"/>
    </w:rPr>
  </w:style>
  <w:style w:type="paragraph" w:styleId="CommentSubject">
    <w:name w:val="annotation subject"/>
    <w:basedOn w:val="CommentText"/>
    <w:next w:val="CommentText"/>
    <w:link w:val="CommentSubjectChar"/>
    <w:rsid w:val="0038397A"/>
    <w:rPr>
      <w:b/>
      <w:bCs/>
      <w:sz w:val="20"/>
      <w:szCs w:val="20"/>
    </w:rPr>
  </w:style>
  <w:style w:type="character" w:customStyle="1" w:styleId="CommentSubjectChar">
    <w:name w:val="Comment Subject Char"/>
    <w:link w:val="CommentSubject"/>
    <w:rsid w:val="0038397A"/>
    <w:rPr>
      <w:b/>
      <w:bCs/>
      <w:sz w:val="24"/>
      <w:szCs w:val="24"/>
    </w:rPr>
  </w:style>
  <w:style w:type="paragraph" w:styleId="Title">
    <w:name w:val="Title"/>
    <w:basedOn w:val="Normal"/>
    <w:next w:val="Normal"/>
    <w:link w:val="TitleChar"/>
    <w:qFormat/>
    <w:rsid w:val="00B11592"/>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B11592"/>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B11592"/>
    <w:rPr>
      <w:rFonts w:eastAsiaTheme="majorEastAsia" w:cstheme="majorBidi"/>
      <w:b/>
      <w:bCs/>
      <w:color w:val="2E74B5" w:themeColor="accent1" w:themeShade="BF"/>
      <w:sz w:val="28"/>
      <w:szCs w:val="28"/>
    </w:rPr>
  </w:style>
  <w:style w:type="paragraph" w:styleId="ListParagraph">
    <w:name w:val="List Paragraph"/>
    <w:basedOn w:val="Normal"/>
    <w:uiPriority w:val="34"/>
    <w:qFormat/>
    <w:rsid w:val="00B11592"/>
    <w:rPr>
      <w:rFonts w:eastAsia="Calibri"/>
      <w:szCs w:val="22"/>
    </w:rPr>
  </w:style>
  <w:style w:type="character" w:customStyle="1" w:styleId="apple-converted-space">
    <w:name w:val="apple-converted-space"/>
    <w:basedOn w:val="DefaultParagraphFont"/>
    <w:rsid w:val="00B11592"/>
  </w:style>
  <w:style w:type="paragraph" w:customStyle="1" w:styleId="NumberedList">
    <w:name w:val="Numbered List"/>
    <w:basedOn w:val="Normal"/>
    <w:uiPriority w:val="99"/>
    <w:qFormat/>
    <w:rsid w:val="00B11592"/>
    <w:pPr>
      <w:numPr>
        <w:numId w:val="23"/>
      </w:numPr>
      <w:spacing w:before="120"/>
    </w:pPr>
    <w:rPr>
      <w:rFonts w:eastAsia="Calibri"/>
      <w:szCs w:val="22"/>
    </w:rPr>
  </w:style>
  <w:style w:type="paragraph" w:customStyle="1" w:styleId="ReferenceText">
    <w:name w:val="Reference Text"/>
    <w:basedOn w:val="Normal"/>
    <w:uiPriority w:val="99"/>
    <w:qFormat/>
    <w:rsid w:val="00B11592"/>
    <w:pPr>
      <w:spacing w:before="120"/>
      <w:ind w:left="720" w:hanging="720"/>
    </w:pPr>
    <w:rPr>
      <w:rFonts w:eastAsiaTheme="minorHAnsi" w:cstheme="minorBidi"/>
      <w:szCs w:val="22"/>
    </w:rPr>
  </w:style>
  <w:style w:type="character" w:customStyle="1" w:styleId="FooterChar">
    <w:name w:val="Footer Char"/>
    <w:basedOn w:val="DefaultParagraphFont"/>
    <w:link w:val="Footer"/>
    <w:rsid w:val="00B11592"/>
    <w:rPr>
      <w:sz w:val="24"/>
      <w:szCs w:val="24"/>
    </w:rPr>
  </w:style>
  <w:style w:type="character" w:customStyle="1" w:styleId="Heading2Char">
    <w:name w:val="Heading 2 Char"/>
    <w:link w:val="Heading2"/>
    <w:rsid w:val="00B11592"/>
    <w:rPr>
      <w:b/>
      <w:bCs/>
      <w:color w:val="5B9BD5"/>
      <w:sz w:val="26"/>
      <w:szCs w:val="26"/>
    </w:rPr>
  </w:style>
  <w:style w:type="paragraph" w:customStyle="1" w:styleId="BulletedList">
    <w:name w:val="Bulleted List"/>
    <w:basedOn w:val="Normal"/>
    <w:qFormat/>
    <w:rsid w:val="00B11592"/>
    <w:pPr>
      <w:numPr>
        <w:numId w:val="24"/>
      </w:numPr>
    </w:pPr>
  </w:style>
  <w:style w:type="character" w:customStyle="1" w:styleId="Heading3Char">
    <w:name w:val="Heading 3 Char"/>
    <w:basedOn w:val="DefaultParagraphFont"/>
    <w:link w:val="Heading3"/>
    <w:uiPriority w:val="9"/>
    <w:rsid w:val="00B11592"/>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80989">
      <w:bodyDiv w:val="1"/>
      <w:marLeft w:val="0"/>
      <w:marRight w:val="0"/>
      <w:marTop w:val="0"/>
      <w:marBottom w:val="0"/>
      <w:divBdr>
        <w:top w:val="none" w:sz="0" w:space="0" w:color="auto"/>
        <w:left w:val="none" w:sz="0" w:space="0" w:color="auto"/>
        <w:bottom w:val="none" w:sz="0" w:space="0" w:color="auto"/>
        <w:right w:val="none" w:sz="0" w:space="0" w:color="auto"/>
      </w:divBdr>
    </w:div>
    <w:div w:id="649331046">
      <w:bodyDiv w:val="1"/>
      <w:marLeft w:val="0"/>
      <w:marRight w:val="0"/>
      <w:marTop w:val="0"/>
      <w:marBottom w:val="0"/>
      <w:divBdr>
        <w:top w:val="none" w:sz="0" w:space="0" w:color="auto"/>
        <w:left w:val="none" w:sz="0" w:space="0" w:color="auto"/>
        <w:bottom w:val="none" w:sz="0" w:space="0" w:color="auto"/>
        <w:right w:val="none" w:sz="0" w:space="0" w:color="auto"/>
      </w:divBdr>
    </w:div>
    <w:div w:id="952202225">
      <w:bodyDiv w:val="1"/>
      <w:marLeft w:val="0"/>
      <w:marRight w:val="0"/>
      <w:marTop w:val="0"/>
      <w:marBottom w:val="0"/>
      <w:divBdr>
        <w:top w:val="none" w:sz="0" w:space="0" w:color="auto"/>
        <w:left w:val="none" w:sz="0" w:space="0" w:color="auto"/>
        <w:bottom w:val="none" w:sz="0" w:space="0" w:color="auto"/>
        <w:right w:val="none" w:sz="0" w:space="0" w:color="auto"/>
      </w:divBdr>
    </w:div>
    <w:div w:id="1588614325">
      <w:bodyDiv w:val="1"/>
      <w:marLeft w:val="0"/>
      <w:marRight w:val="0"/>
      <w:marTop w:val="0"/>
      <w:marBottom w:val="0"/>
      <w:divBdr>
        <w:top w:val="none" w:sz="0" w:space="0" w:color="auto"/>
        <w:left w:val="none" w:sz="0" w:space="0" w:color="auto"/>
        <w:bottom w:val="none" w:sz="0" w:space="0" w:color="auto"/>
        <w:right w:val="none" w:sz="0" w:space="0" w:color="auto"/>
      </w:divBdr>
    </w:div>
    <w:div w:id="212684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www.census.gov/ipc/www/idbsum.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a.gov/library/publications/the-world-factbook/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sus.gov/ipc/www/idb/summarie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eb.worldbank.org/WBSITE/EXTERNAL/TOPICS/EXTPOVERTY/EXTPA/0,,contentMDK:20210352~menuPK:435735~pagePK:148956~piPK:216618~theSitePK:430367,00.html" TargetMode="External"/><Relationship Id="rId4" Type="http://schemas.openxmlformats.org/officeDocument/2006/relationships/settings" Target="settings.xml"/><Relationship Id="rId9" Type="http://schemas.openxmlformats.org/officeDocument/2006/relationships/hyperlink" Target="http://web.worldbank.org/WBSITE/EXTERNAL/COUNTRIES/0,,pagePK:180619~theSitePK:136917,00.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14840-8FDC-4347-9B76-90DC07FA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28</TotalTime>
  <Pages>7</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10 Classroom Exercises</vt:lpstr>
    </vt:vector>
  </TitlesOfParts>
  <Company>Hewlett-Packard</Company>
  <LinksUpToDate>false</LinksUpToDate>
  <CharactersWithSpaces>8043</CharactersWithSpaces>
  <SharedDoc>false</SharedDoc>
  <HLinks>
    <vt:vector size="30" baseType="variant">
      <vt:variant>
        <vt:i4>7405693</vt:i4>
      </vt:variant>
      <vt:variant>
        <vt:i4>12</vt:i4>
      </vt:variant>
      <vt:variant>
        <vt:i4>0</vt:i4>
      </vt:variant>
      <vt:variant>
        <vt:i4>5</vt:i4>
      </vt:variant>
      <vt:variant>
        <vt:lpwstr>https://www.cia.gov/library/publications/the-world-factbook/index.html</vt:lpwstr>
      </vt:variant>
      <vt:variant>
        <vt:lpwstr/>
      </vt:variant>
      <vt:variant>
        <vt:i4>4718661</vt:i4>
      </vt:variant>
      <vt:variant>
        <vt:i4>9</vt:i4>
      </vt:variant>
      <vt:variant>
        <vt:i4>0</vt:i4>
      </vt:variant>
      <vt:variant>
        <vt:i4>5</vt:i4>
      </vt:variant>
      <vt:variant>
        <vt:lpwstr>http://www.census.gov/ipc/www/idb/summaries.html</vt:lpwstr>
      </vt:variant>
      <vt:variant>
        <vt:lpwstr/>
      </vt:variant>
      <vt:variant>
        <vt:i4>196679</vt:i4>
      </vt:variant>
      <vt:variant>
        <vt:i4>6</vt:i4>
      </vt:variant>
      <vt:variant>
        <vt:i4>0</vt:i4>
      </vt:variant>
      <vt:variant>
        <vt:i4>5</vt:i4>
      </vt:variant>
      <vt:variant>
        <vt:lpwstr>http://web.worldbank.org/WBSITE/EXTERNAL/TOPICS/EXTPOVERTY/EXTPA/0,,contentMDK:20210352~menuPK:435735~pagePK:148956~piPK:216618~theSitePK:430367,00.html</vt:lpwstr>
      </vt:variant>
      <vt:variant>
        <vt:lpwstr/>
      </vt:variant>
      <vt:variant>
        <vt:i4>4587574</vt:i4>
      </vt:variant>
      <vt:variant>
        <vt:i4>3</vt:i4>
      </vt:variant>
      <vt:variant>
        <vt:i4>0</vt:i4>
      </vt:variant>
      <vt:variant>
        <vt:i4>5</vt:i4>
      </vt:variant>
      <vt:variant>
        <vt:lpwstr>http://web.worldbank.org/WBSITE/EXTERNAL/COUNTRIES/0,,pagePK:180619~theSitePK:136917,00.html</vt:lpwstr>
      </vt:variant>
      <vt:variant>
        <vt:lpwstr>m</vt:lpwstr>
      </vt:variant>
      <vt:variant>
        <vt:i4>4521994</vt:i4>
      </vt:variant>
      <vt:variant>
        <vt:i4>0</vt:i4>
      </vt:variant>
      <vt:variant>
        <vt:i4>0</vt:i4>
      </vt:variant>
      <vt:variant>
        <vt:i4>5</vt:i4>
      </vt:variant>
      <vt:variant>
        <vt:lpwstr>http://www.census.gov/ipc/www/idbsum.html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Classroom Exercises</dc:title>
  <dc:creator>Amanda Miller</dc:creator>
  <cp:lastModifiedBy>Claire Harper</cp:lastModifiedBy>
  <cp:revision>46</cp:revision>
  <dcterms:created xsi:type="dcterms:W3CDTF">2017-01-26T23:27:00Z</dcterms:created>
  <dcterms:modified xsi:type="dcterms:W3CDTF">2017-06-29T11:16:00Z</dcterms:modified>
</cp:coreProperties>
</file>